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A75375" w:rsidRDefault="00E13AF8" w:rsidP="00FB3247">
      <w:pPr>
        <w:rPr>
          <w:bCs/>
        </w:rPr>
      </w:pPr>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F542CE" w:rsidRDefault="00F542CE" w:rsidP="00F542CE">
      <w:pPr>
        <w:jc w:val="right"/>
      </w:pPr>
    </w:p>
    <w:p w:rsidR="00FB3247" w:rsidRPr="00A75375" w:rsidRDefault="00FB3247" w:rsidP="00FB3247">
      <w:pPr>
        <w:jc w:val="right"/>
        <w:rPr>
          <w:b/>
          <w:bCs/>
        </w:rPr>
      </w:pPr>
    </w:p>
    <w:p w:rsidR="00FB3247" w:rsidRDefault="00FB3247" w:rsidP="00915B7D">
      <w:pPr>
        <w:rPr>
          <w:b/>
        </w:rPr>
      </w:pPr>
    </w:p>
    <w:p w:rsidR="00FB3247" w:rsidRDefault="00FB3247" w:rsidP="00915B7D">
      <w:pPr>
        <w:rPr>
          <w:b/>
        </w:rPr>
      </w:pPr>
    </w:p>
    <w:p w:rsidR="00FB3247" w:rsidRDefault="00FB3247" w:rsidP="00915B7D">
      <w:pPr>
        <w:rPr>
          <w:b/>
        </w:rPr>
      </w:pPr>
    </w:p>
    <w:p w:rsidR="00FB3247" w:rsidRDefault="00FB3247" w:rsidP="00915B7D">
      <w:pPr>
        <w:rPr>
          <w:b/>
        </w:rPr>
      </w:pPr>
    </w:p>
    <w:p w:rsidR="00FB3247" w:rsidRDefault="00FB3247" w:rsidP="00915B7D">
      <w:pPr>
        <w:rPr>
          <w:b/>
        </w:rPr>
      </w:pPr>
    </w:p>
    <w:p w:rsidR="0054094B" w:rsidRDefault="0054094B" w:rsidP="00915B7D">
      <w:pPr>
        <w:rPr>
          <w:b/>
        </w:rPr>
      </w:pPr>
    </w:p>
    <w:p w:rsidR="003010BC" w:rsidRDefault="003010BC" w:rsidP="00915B7D">
      <w:pPr>
        <w:rPr>
          <w:b/>
        </w:rPr>
      </w:pPr>
    </w:p>
    <w:p w:rsidR="003010BC" w:rsidRDefault="003010BC" w:rsidP="00915B7D">
      <w:pPr>
        <w:rPr>
          <w:b/>
        </w:rPr>
      </w:pPr>
    </w:p>
    <w:p w:rsidR="003010BC" w:rsidRDefault="003010BC" w:rsidP="00915B7D">
      <w:pPr>
        <w:rPr>
          <w:b/>
        </w:rPr>
      </w:pPr>
    </w:p>
    <w:p w:rsidR="003010BC" w:rsidRDefault="003010BC" w:rsidP="00915B7D">
      <w:pPr>
        <w:rPr>
          <w:b/>
        </w:rPr>
      </w:pPr>
    </w:p>
    <w:p w:rsidR="003010BC" w:rsidRDefault="003010BC" w:rsidP="00915B7D">
      <w:pPr>
        <w:rPr>
          <w:b/>
        </w:rPr>
      </w:pPr>
    </w:p>
    <w:p w:rsidR="003010BC" w:rsidRDefault="003010BC" w:rsidP="00915B7D">
      <w:pPr>
        <w:rPr>
          <w:b/>
        </w:rPr>
      </w:pPr>
    </w:p>
    <w:p w:rsidR="00241731" w:rsidRDefault="00241731" w:rsidP="00915B7D">
      <w:pPr>
        <w:rPr>
          <w:b/>
        </w:rPr>
      </w:pPr>
    </w:p>
    <w:p w:rsidR="00241731" w:rsidRDefault="00241731" w:rsidP="00915B7D">
      <w:pPr>
        <w:rPr>
          <w:b/>
        </w:rPr>
      </w:pPr>
    </w:p>
    <w:p w:rsidR="00241731" w:rsidRDefault="00241731" w:rsidP="00915B7D">
      <w:pPr>
        <w:rPr>
          <w:b/>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A75375" w:rsidRPr="00A75375">
        <w:rPr>
          <w:sz w:val="26"/>
          <w:szCs w:val="26"/>
        </w:rPr>
        <w:t>поставк</w:t>
      </w:r>
      <w:r w:rsidR="00A75375">
        <w:rPr>
          <w:sz w:val="26"/>
          <w:szCs w:val="26"/>
        </w:rPr>
        <w:t>у</w:t>
      </w:r>
      <w:r w:rsidR="00A75375" w:rsidRPr="00A75375">
        <w:rPr>
          <w:sz w:val="26"/>
          <w:szCs w:val="26"/>
        </w:rPr>
        <w:t xml:space="preserve"> почтовых марок и маркированных конвертов</w:t>
      </w: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3010BC" w:rsidRPr="003010BC">
        <w:rPr>
          <w:iCs/>
        </w:rPr>
        <w:t>24</w:t>
      </w:r>
      <w:r w:rsidR="00A75375">
        <w:rPr>
          <w:iCs/>
        </w:rPr>
        <w:t xml:space="preserve">» </w:t>
      </w:r>
      <w:r w:rsidR="00F542CE">
        <w:rPr>
          <w:iCs/>
        </w:rPr>
        <w:t>октября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B96724" w:rsidRDefault="00B96724" w:rsidP="0005731D">
      <w:pPr>
        <w:pStyle w:val="rvps1"/>
        <w:jc w:val="left"/>
      </w:pPr>
    </w:p>
    <w:p w:rsidR="0054094B" w:rsidRDefault="0054094B" w:rsidP="0005731D">
      <w:pPr>
        <w:pStyle w:val="rvps1"/>
        <w:jc w:val="left"/>
      </w:pPr>
    </w:p>
    <w:p w:rsidR="00B96724" w:rsidRDefault="00B96724" w:rsidP="0005731D">
      <w:pPr>
        <w:pStyle w:val="rvps1"/>
        <w:jc w:val="left"/>
      </w:pPr>
    </w:p>
    <w:p w:rsidR="00D957A6" w:rsidRDefault="00D957A6" w:rsidP="00915B7D">
      <w:pPr>
        <w:rPr>
          <w:b/>
          <w:color w:val="FF0000"/>
        </w:rPr>
      </w:pPr>
    </w:p>
    <w:p w:rsidR="0069585D" w:rsidRDefault="0069585D" w:rsidP="00B666F4"/>
    <w:p w:rsidR="007F40DC" w:rsidRDefault="007F40DC" w:rsidP="00B666F4">
      <w:bookmarkStart w:id="0" w:name="_GoBack"/>
      <w:bookmarkEnd w:id="0"/>
    </w:p>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5"/>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C15481">
          <w:rPr>
            <w:noProof/>
            <w:webHidden/>
          </w:rPr>
          <w:t>3</w:t>
        </w:r>
        <w:r>
          <w:rPr>
            <w:noProof/>
            <w:webHidden/>
          </w:rPr>
          <w:fldChar w:fldCharType="end"/>
        </w:r>
      </w:hyperlink>
    </w:p>
    <w:p w:rsidR="00915B7D" w:rsidRPr="008E3CB4" w:rsidRDefault="00C15481"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5"/>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C15481"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5"/>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C15481"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5"/>
            <w:rFonts w:eastAsia="MS Mincho"/>
            <w:noProof/>
            <w:kern w:val="32"/>
            <w:lang w:val="x-none" w:eastAsia="x-none"/>
          </w:rPr>
          <w:t xml:space="preserve">РАЗДЕЛ II. </w:t>
        </w:r>
        <w:r w:rsidR="00915B7D" w:rsidRPr="009A3903">
          <w:rPr>
            <w:rStyle w:val="a5"/>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C15481"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5"/>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C15481"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5"/>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C15481"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5"/>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C15481"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C15481"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C15481"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A75375">
        <w:t xml:space="preserve">на </w:t>
      </w:r>
      <w:r w:rsidR="00A75375" w:rsidRPr="00A75375">
        <w:t>поставку почтовых марок и маркированных конвертов</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7272D4"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7272D4" w:rsidRPr="0053230E" w:rsidRDefault="007272D4" w:rsidP="007272D4">
            <w:pPr>
              <w:autoSpaceDE w:val="0"/>
              <w:autoSpaceDN w:val="0"/>
              <w:adjustRightInd w:val="0"/>
              <w:rPr>
                <w:rFonts w:eastAsia="Calibri"/>
                <w:bCs/>
                <w:color w:val="000000"/>
              </w:rPr>
            </w:pPr>
            <w:r w:rsidRPr="0053230E">
              <w:rPr>
                <w:rFonts w:eastAsia="Calibri"/>
                <w:bCs/>
                <w:color w:val="000000"/>
              </w:rPr>
              <w:t>Резяпова Адэля Геннадьевна</w:t>
            </w:r>
          </w:p>
          <w:p w:rsidR="007272D4" w:rsidRPr="001C5A0E" w:rsidRDefault="007272D4" w:rsidP="007272D4">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75375" w:rsidRDefault="00A75375" w:rsidP="001412FA">
            <w:pPr>
              <w:autoSpaceDE w:val="0"/>
              <w:autoSpaceDN w:val="0"/>
              <w:adjustRightInd w:val="0"/>
              <w:jc w:val="both"/>
              <w:rPr>
                <w:rFonts w:eastAsia="Calibri"/>
                <w:bCs/>
              </w:rPr>
            </w:pPr>
            <w:r w:rsidRPr="00A75375">
              <w:rPr>
                <w:rFonts w:eastAsia="Calibri"/>
                <w:bCs/>
              </w:rPr>
              <w:t xml:space="preserve">Кульбина Наталья Евгеньевна </w:t>
            </w:r>
          </w:p>
          <w:p w:rsidR="00A75375" w:rsidRPr="003010BC" w:rsidRDefault="002D5354" w:rsidP="00A75375">
            <w:pPr>
              <w:autoSpaceDE w:val="0"/>
              <w:autoSpaceDN w:val="0"/>
              <w:adjustRightInd w:val="0"/>
              <w:jc w:val="both"/>
            </w:pPr>
            <w:r w:rsidRPr="00B57D6D">
              <w:rPr>
                <w:rFonts w:eastAsia="Calibri"/>
                <w:bCs/>
                <w:color w:val="000000"/>
              </w:rPr>
              <w:t>тел</w:t>
            </w:r>
            <w:r w:rsidR="006016B1" w:rsidRPr="003010BC">
              <w:rPr>
                <w:rFonts w:eastAsia="Calibri"/>
                <w:bCs/>
                <w:color w:val="000000"/>
              </w:rPr>
              <w:t>. + 7 (347)2215</w:t>
            </w:r>
            <w:r w:rsidR="00A75375" w:rsidRPr="003010BC">
              <w:rPr>
                <w:rFonts w:eastAsia="Calibri"/>
                <w:bCs/>
                <w:color w:val="000000"/>
              </w:rPr>
              <w:t>121</w:t>
            </w:r>
            <w:r w:rsidRPr="003010BC">
              <w:rPr>
                <w:rFonts w:eastAsia="Calibri"/>
                <w:bCs/>
                <w:color w:val="000000"/>
              </w:rPr>
              <w:t xml:space="preserve">, </w:t>
            </w:r>
            <w:r w:rsidRPr="00B57D6D">
              <w:rPr>
                <w:rFonts w:eastAsia="Calibri"/>
                <w:bCs/>
                <w:color w:val="000000"/>
                <w:lang w:val="en-US"/>
              </w:rPr>
              <w:t>e</w:t>
            </w:r>
            <w:r w:rsidRPr="003010BC">
              <w:rPr>
                <w:rFonts w:eastAsia="Calibri"/>
                <w:bCs/>
                <w:color w:val="000000"/>
              </w:rPr>
              <w:t>-</w:t>
            </w:r>
            <w:r w:rsidRPr="00B57D6D">
              <w:rPr>
                <w:rFonts w:eastAsia="Calibri"/>
                <w:bCs/>
                <w:color w:val="000000"/>
                <w:lang w:val="en-US"/>
              </w:rPr>
              <w:t>mail</w:t>
            </w:r>
            <w:r w:rsidRPr="003010BC">
              <w:rPr>
                <w:rFonts w:eastAsia="Calibri"/>
                <w:bCs/>
                <w:color w:val="000000"/>
              </w:rPr>
              <w:t xml:space="preserve">: </w:t>
            </w:r>
            <w:hyperlink r:id="rId14" w:history="1">
              <w:r w:rsidR="00A75375" w:rsidRPr="00383D31">
                <w:rPr>
                  <w:rStyle w:val="a5"/>
                  <w:lang w:val="en-US"/>
                </w:rPr>
                <w:t>n</w:t>
              </w:r>
              <w:r w:rsidR="00A75375" w:rsidRPr="003010BC">
                <w:rPr>
                  <w:rStyle w:val="a5"/>
                </w:rPr>
                <w:t>.</w:t>
              </w:r>
              <w:r w:rsidR="00A75375" w:rsidRPr="00383D31">
                <w:rPr>
                  <w:rStyle w:val="a5"/>
                  <w:lang w:val="en-US"/>
                </w:rPr>
                <w:t>kulbina</w:t>
              </w:r>
              <w:r w:rsidR="00A75375" w:rsidRPr="003010BC">
                <w:rPr>
                  <w:rStyle w:val="a5"/>
                </w:rPr>
                <w:t>@</w:t>
              </w:r>
              <w:r w:rsidR="00A75375" w:rsidRPr="00383D31">
                <w:rPr>
                  <w:rStyle w:val="a5"/>
                  <w:lang w:val="en-US"/>
                </w:rPr>
                <w:t>bashtel</w:t>
              </w:r>
              <w:r w:rsidR="00A75375" w:rsidRPr="003010BC">
                <w:rPr>
                  <w:rStyle w:val="a5"/>
                </w:rPr>
                <w:t>.</w:t>
              </w:r>
              <w:proofErr w:type="spellStart"/>
              <w:r w:rsidR="00A75375" w:rsidRPr="00383D31">
                <w:rPr>
                  <w:rStyle w:val="a5"/>
                  <w:lang w:val="en-US"/>
                </w:rPr>
                <w:t>ru</w:t>
              </w:r>
              <w:proofErr w:type="spellEnd"/>
            </w:hyperlink>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A75375" w:rsidRDefault="00915B7D" w:rsidP="00907BCE">
            <w:pPr>
              <w:pStyle w:val="Default"/>
              <w:jc w:val="both"/>
            </w:pPr>
            <w:r w:rsidRPr="00F84878">
              <w:rPr>
                <w:iCs/>
              </w:rPr>
              <w:t xml:space="preserve">Договор </w:t>
            </w:r>
            <w:r w:rsidR="00A75375" w:rsidRPr="00A75375">
              <w:t>на поставку почтовых марок и маркированных конвертов</w:t>
            </w:r>
            <w:r w:rsidR="00A75375">
              <w:t>.</w:t>
            </w:r>
          </w:p>
          <w:p w:rsidR="00CA45B1" w:rsidRPr="00F84878" w:rsidRDefault="00A75375" w:rsidP="00907BCE">
            <w:pPr>
              <w:pStyle w:val="Default"/>
              <w:jc w:val="both"/>
              <w:rPr>
                <w:iCs/>
              </w:rPr>
            </w:pPr>
            <w:r w:rsidRPr="00A75375">
              <w:t xml:space="preserve"> </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A75375" w:rsidRDefault="008468CF" w:rsidP="00A75375">
            <w:pPr>
              <w:pStyle w:val="Default"/>
              <w:jc w:val="both"/>
              <w:rPr>
                <w:iCs/>
              </w:rPr>
            </w:pPr>
            <w:r>
              <w:t>2 010 000</w:t>
            </w:r>
            <w:r w:rsidRPr="00597980">
              <w:t>,00 (</w:t>
            </w:r>
            <w:r>
              <w:t>два</w:t>
            </w:r>
            <w:r w:rsidRPr="00597980">
              <w:t xml:space="preserve"> миллион</w:t>
            </w:r>
            <w:r>
              <w:t>а</w:t>
            </w:r>
            <w:r w:rsidRPr="00597980">
              <w:t xml:space="preserve"> </w:t>
            </w:r>
            <w:r>
              <w:t>десять</w:t>
            </w:r>
            <w:r w:rsidRPr="00597980">
              <w:t xml:space="preserve"> тысяч) рублей 00 копеек, НДС не облагается</w:t>
            </w:r>
            <w:r>
              <w:rPr>
                <w:iCs/>
              </w:rPr>
              <w:t xml:space="preserve"> </w:t>
            </w:r>
          </w:p>
          <w:p w:rsidR="00915B7D" w:rsidRPr="00BB6C80" w:rsidRDefault="00A75375" w:rsidP="00A75375">
            <w:pPr>
              <w:pStyle w:val="Default"/>
              <w:jc w:val="both"/>
              <w:rPr>
                <w:iCs/>
                <w:color w:val="auto"/>
              </w:rPr>
            </w:pPr>
            <w:r w:rsidRPr="00BB6C80">
              <w:rPr>
                <w:iCs/>
                <w:color w:val="auto"/>
              </w:rPr>
              <w:t xml:space="preserve"> </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8468CF">
            <w:pPr>
              <w:pStyle w:val="Default"/>
              <w:rPr>
                <w:iCs/>
              </w:rPr>
            </w:pPr>
            <w:r w:rsidRPr="00F84878">
              <w:rPr>
                <w:iCs/>
              </w:rPr>
              <w:t xml:space="preserve"> </w:t>
            </w:r>
            <w:r w:rsidR="00D02223">
              <w:rPr>
                <w:iCs/>
              </w:rPr>
              <w:t xml:space="preserve">не позднее </w:t>
            </w:r>
            <w:r w:rsidRPr="00F84878">
              <w:rPr>
                <w:iCs/>
              </w:rPr>
              <w:t>«</w:t>
            </w:r>
            <w:r w:rsidR="008468CF">
              <w:rPr>
                <w:iCs/>
              </w:rPr>
              <w:t>24</w:t>
            </w:r>
            <w:r w:rsidRPr="00F84878">
              <w:rPr>
                <w:iCs/>
              </w:rPr>
              <w:t xml:space="preserve">» </w:t>
            </w:r>
            <w:r w:rsidR="008468CF">
              <w:rPr>
                <w:iCs/>
              </w:rPr>
              <w:t>октября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15481">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C15481">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C15481"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A75375"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7272D4" w:rsidRPr="0053230E" w:rsidRDefault="007272D4" w:rsidP="007272D4">
            <w:pPr>
              <w:autoSpaceDE w:val="0"/>
              <w:autoSpaceDN w:val="0"/>
              <w:adjustRightInd w:val="0"/>
              <w:rPr>
                <w:rFonts w:eastAsia="Calibri"/>
                <w:bCs/>
                <w:color w:val="000000"/>
              </w:rPr>
            </w:pPr>
            <w:r w:rsidRPr="0053230E">
              <w:rPr>
                <w:rFonts w:eastAsia="Calibri"/>
                <w:bCs/>
                <w:color w:val="000000"/>
              </w:rPr>
              <w:t>Резяпова Адэля Геннадьевна</w:t>
            </w:r>
          </w:p>
          <w:p w:rsidR="007272D4" w:rsidRPr="001C5A0E" w:rsidRDefault="007272D4" w:rsidP="007272D4">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75375" w:rsidRPr="00A75375" w:rsidRDefault="00A75375" w:rsidP="00A75375">
            <w:pPr>
              <w:autoSpaceDE w:val="0"/>
              <w:autoSpaceDN w:val="0"/>
              <w:adjustRightInd w:val="0"/>
              <w:jc w:val="both"/>
              <w:rPr>
                <w:rFonts w:eastAsia="Calibri"/>
                <w:bCs/>
              </w:rPr>
            </w:pPr>
            <w:r w:rsidRPr="00A75375">
              <w:rPr>
                <w:rFonts w:eastAsia="Calibri"/>
                <w:bCs/>
              </w:rPr>
              <w:t xml:space="preserve">Кульбина Наталья Евгеньевна </w:t>
            </w:r>
          </w:p>
          <w:p w:rsidR="00915B7D" w:rsidRPr="00FB3247" w:rsidRDefault="00A75375" w:rsidP="00A75375">
            <w:pPr>
              <w:pStyle w:val="Default"/>
              <w:rPr>
                <w:bCs/>
                <w:sz w:val="10"/>
                <w:szCs w:val="10"/>
              </w:rPr>
            </w:pPr>
            <w:r w:rsidRPr="00A75375">
              <w:rPr>
                <w:bCs/>
              </w:rPr>
              <w:t>тел</w:t>
            </w:r>
            <w:r w:rsidRPr="00FB3247">
              <w:rPr>
                <w:bCs/>
              </w:rPr>
              <w:t xml:space="preserve">. + 7 (347)2215121, </w:t>
            </w:r>
            <w:r w:rsidRPr="00A75375">
              <w:rPr>
                <w:bCs/>
                <w:lang w:val="en-US"/>
              </w:rPr>
              <w:t>e</w:t>
            </w:r>
            <w:r w:rsidRPr="00FB3247">
              <w:rPr>
                <w:bCs/>
              </w:rPr>
              <w:t>-</w:t>
            </w:r>
            <w:r w:rsidRPr="00A75375">
              <w:rPr>
                <w:bCs/>
                <w:lang w:val="en-US"/>
              </w:rPr>
              <w:t>mail</w:t>
            </w:r>
            <w:r w:rsidRPr="00FB3247">
              <w:rPr>
                <w:bCs/>
              </w:rPr>
              <w:t xml:space="preserve">: </w:t>
            </w:r>
            <w:r w:rsidRPr="00A75375">
              <w:rPr>
                <w:bCs/>
                <w:lang w:val="en-US"/>
              </w:rPr>
              <w:t>n</w:t>
            </w:r>
            <w:r w:rsidRPr="00FB3247">
              <w:rPr>
                <w:bCs/>
              </w:rPr>
              <w:t>.</w:t>
            </w:r>
            <w:proofErr w:type="spellStart"/>
            <w:r w:rsidRPr="00A75375">
              <w:rPr>
                <w:bCs/>
                <w:lang w:val="en-US"/>
              </w:rPr>
              <w:t>kulbina</w:t>
            </w:r>
            <w:proofErr w:type="spellEnd"/>
            <w:r w:rsidRPr="00FB3247">
              <w:rPr>
                <w:bCs/>
              </w:rPr>
              <w:t>@</w:t>
            </w:r>
            <w:proofErr w:type="spellStart"/>
            <w:r w:rsidRPr="00A75375">
              <w:rPr>
                <w:bCs/>
                <w:lang w:val="en-US"/>
              </w:rPr>
              <w:t>bashtel</w:t>
            </w:r>
            <w:proofErr w:type="spellEnd"/>
            <w:r w:rsidRPr="00FB3247">
              <w:rPr>
                <w:bCs/>
              </w:rPr>
              <w:t>.</w:t>
            </w:r>
            <w:proofErr w:type="spellStart"/>
            <w:r w:rsidRPr="00A75375">
              <w:rPr>
                <w:bCs/>
                <w:lang w:val="en-US"/>
              </w:rPr>
              <w:t>ru</w:t>
            </w:r>
            <w:proofErr w:type="spellEnd"/>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FB3247"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D7468D" w:rsidRDefault="005F3BB4" w:rsidP="005F3BB4">
            <w:pPr>
              <w:pStyle w:val="afff9"/>
              <w:rPr>
                <w:rFonts w:cs="Times New Roman"/>
              </w:rPr>
            </w:pPr>
            <w:r>
              <w:t xml:space="preserve">Федеральное государственное унитарное предприятие </w:t>
            </w:r>
            <w:r w:rsidRPr="00A75375">
              <w:t>«Почта России»</w:t>
            </w:r>
            <w:r>
              <w:t xml:space="preserve"> (</w:t>
            </w:r>
            <w:r w:rsidR="00A75375" w:rsidRPr="00A75375">
              <w:t>ФГУП «Почта России»</w:t>
            </w:r>
            <w:r w:rsidR="004B4DED">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5F3BB4" w:rsidP="00D02223">
            <w:pPr>
              <w:rPr>
                <w:color w:val="FF0000"/>
              </w:rPr>
            </w:pPr>
            <w:r w:rsidRPr="005F3BB4">
              <w:t>450000</w:t>
            </w:r>
            <w:r>
              <w:t>,</w:t>
            </w:r>
            <w:r w:rsidRPr="005F3BB4">
              <w:t xml:space="preserve"> Российская Федерация, г. Уфа, ул. Ленина, д. 28.</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5F3BB4">
            <w:pPr>
              <w:rPr>
                <w:i/>
                <w:color w:val="FF0000"/>
              </w:rPr>
            </w:pPr>
            <w:r w:rsidRPr="00F84878">
              <w:rPr>
                <w:iCs/>
              </w:rPr>
              <w:t xml:space="preserve"> </w:t>
            </w:r>
            <w:r w:rsidR="00D02223">
              <w:rPr>
                <w:iCs/>
              </w:rPr>
              <w:t xml:space="preserve">не позднее </w:t>
            </w:r>
            <w:r w:rsidR="008468CF" w:rsidRPr="00F84878">
              <w:rPr>
                <w:iCs/>
              </w:rPr>
              <w:t>«</w:t>
            </w:r>
            <w:r w:rsidR="008468CF">
              <w:rPr>
                <w:iCs/>
              </w:rPr>
              <w:t>24</w:t>
            </w:r>
            <w:r w:rsidR="008468CF" w:rsidRPr="00F84878">
              <w:rPr>
                <w:iCs/>
              </w:rPr>
              <w:t xml:space="preserve">» </w:t>
            </w:r>
            <w:r w:rsidR="008468CF">
              <w:rPr>
                <w:iCs/>
              </w:rPr>
              <w:t>октября</w:t>
            </w:r>
            <w:r w:rsidR="00586B77">
              <w:rPr>
                <w:iCs/>
              </w:rPr>
              <w:t xml:space="preserve"> 2017</w:t>
            </w:r>
            <w:r w:rsidR="00586B77"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5F3BB4"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5F3BB4" w:rsidRPr="005F3BB4">
              <w:rPr>
                <w:szCs w:val="26"/>
              </w:rPr>
              <w:t>на поставку почтовых марок и маркированных конвертов</w:t>
            </w:r>
            <w:r w:rsidR="005F3BB4">
              <w:rPr>
                <w:szCs w:val="26"/>
              </w:rPr>
              <w:t>.</w:t>
            </w:r>
          </w:p>
          <w:p w:rsidR="00915B7D" w:rsidRPr="00227C39" w:rsidRDefault="005F3BB4" w:rsidP="00907BCE">
            <w:pPr>
              <w:pStyle w:val="Default"/>
              <w:jc w:val="both"/>
              <w:rPr>
                <w:iCs/>
              </w:rPr>
            </w:pPr>
            <w:r w:rsidRPr="005F3BB4">
              <w:rPr>
                <w:szCs w:val="26"/>
              </w:rPr>
              <w:t xml:space="preserve"> </w:t>
            </w:r>
            <w:r w:rsidR="00915B7D" w:rsidRPr="00F84878">
              <w:t>Количество поставляемого товара, объем выполняемых работ, оказываемых услуг, о</w:t>
            </w:r>
            <w:r w:rsidR="00915B7D" w:rsidRPr="00F84878">
              <w:rPr>
                <w:iCs/>
              </w:rPr>
              <w:t xml:space="preserve">пределены в </w:t>
            </w:r>
            <w:hyperlink w:anchor="_РАЗДЕЛ_IV._Техническое" w:history="1">
              <w:r w:rsidR="00915B7D" w:rsidRPr="00F84878">
                <w:rPr>
                  <w:rStyle w:val="a5"/>
                  <w:iCs/>
                </w:rPr>
                <w:t>разделе I</w:t>
              </w:r>
              <w:r w:rsidR="00915B7D">
                <w:rPr>
                  <w:rStyle w:val="a5"/>
                  <w:iCs/>
                  <w:lang w:val="en-US"/>
                </w:rPr>
                <w:t>II</w:t>
              </w:r>
              <w:r w:rsidR="00915B7D" w:rsidRPr="00F84878">
                <w:rPr>
                  <w:rStyle w:val="a5"/>
                  <w:iCs/>
                </w:rPr>
                <w:t xml:space="preserve"> «Техническое задание»</w:t>
              </w:r>
            </w:hyperlink>
            <w:r w:rsidR="00915B7D" w:rsidRPr="00F84878">
              <w:rPr>
                <w:iCs/>
                <w:color w:val="FF0000"/>
              </w:rPr>
              <w:t xml:space="preserve"> </w:t>
            </w:r>
            <w:r w:rsidR="00915B7D"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8468CF" w:rsidP="008468CF">
            <w:pPr>
              <w:jc w:val="both"/>
            </w:pPr>
            <w:r>
              <w:t>2 010 000</w:t>
            </w:r>
            <w:r w:rsidRPr="00597980">
              <w:t>,00 (</w:t>
            </w:r>
            <w:r>
              <w:t>два</w:t>
            </w:r>
            <w:r w:rsidRPr="00597980">
              <w:t xml:space="preserve"> миллион</w:t>
            </w:r>
            <w:r>
              <w:t>а</w:t>
            </w:r>
            <w:r w:rsidRPr="00597980">
              <w:t xml:space="preserve"> </w:t>
            </w:r>
            <w:r>
              <w:t>десять</w:t>
            </w:r>
            <w:r w:rsidRPr="00597980">
              <w:t xml:space="preserve"> тысяч) рублей 00 копеек, НДС не облагается</w:t>
            </w:r>
            <w:r w:rsidRPr="00073F23">
              <w:t xml:space="preserve"> </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C15481">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C15481">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C15481">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C15481">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5"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6"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7"/>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8"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29"/>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tbl>
      <w:tblPr>
        <w:tblW w:w="9914" w:type="dxa"/>
        <w:tblLook w:val="04A0" w:firstRow="1" w:lastRow="0" w:firstColumn="1" w:lastColumn="0" w:noHBand="0" w:noVBand="1"/>
      </w:tblPr>
      <w:tblGrid>
        <w:gridCol w:w="4820"/>
        <w:gridCol w:w="701"/>
        <w:gridCol w:w="4393"/>
      </w:tblGrid>
      <w:tr w:rsidR="002C5AD4" w:rsidRPr="00A56DC0" w:rsidTr="00133153">
        <w:tc>
          <w:tcPr>
            <w:tcW w:w="4820" w:type="dxa"/>
            <w:shd w:val="clear" w:color="auto" w:fill="auto"/>
            <w:vAlign w:val="center"/>
          </w:tcPr>
          <w:p w:rsidR="002C5AD4" w:rsidRDefault="002C5AD4" w:rsidP="00133153">
            <w:pPr>
              <w:pStyle w:val="western"/>
              <w:spacing w:before="0" w:after="0"/>
              <w:ind w:right="-1376"/>
              <w:jc w:val="left"/>
              <w:rPr>
                <w:rFonts w:ascii="Times New Roman" w:hAnsi="Times New Roman" w:cs="Times New Roman"/>
                <w:b/>
                <w:lang w:eastAsia="en-US"/>
              </w:rPr>
            </w:pPr>
            <w:r>
              <w:rPr>
                <w:rFonts w:ascii="Times New Roman" w:hAnsi="Times New Roman" w:cs="Times New Roman"/>
                <w:b/>
                <w:lang w:eastAsia="en-US"/>
              </w:rPr>
              <w:t xml:space="preserve">                                              Договор поставки</w:t>
            </w:r>
          </w:p>
          <w:p w:rsidR="002C5AD4" w:rsidRPr="00A56DC0" w:rsidRDefault="002C5AD4" w:rsidP="00133153">
            <w:pPr>
              <w:pStyle w:val="western"/>
              <w:spacing w:before="0" w:after="0"/>
              <w:jc w:val="left"/>
              <w:rPr>
                <w:rFonts w:ascii="Times New Roman" w:hAnsi="Times New Roman" w:cs="Times New Roman"/>
                <w:b/>
                <w:lang w:eastAsia="en-US"/>
              </w:rPr>
            </w:pPr>
            <w:r>
              <w:rPr>
                <w:rFonts w:ascii="Times New Roman" w:hAnsi="Times New Roman" w:cs="Times New Roman"/>
                <w:b/>
                <w:lang w:eastAsia="en-US"/>
              </w:rPr>
              <w:t xml:space="preserve">                                              № ____________</w:t>
            </w:r>
          </w:p>
        </w:tc>
        <w:tc>
          <w:tcPr>
            <w:tcW w:w="701" w:type="dxa"/>
            <w:shd w:val="clear" w:color="auto" w:fill="auto"/>
            <w:vAlign w:val="center"/>
          </w:tcPr>
          <w:p w:rsidR="002C5AD4" w:rsidRPr="00A56DC0" w:rsidRDefault="002C5AD4" w:rsidP="00133153">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2C5AD4" w:rsidRPr="00A56DC0" w:rsidRDefault="002C5AD4" w:rsidP="00133153">
            <w:pPr>
              <w:pStyle w:val="western"/>
              <w:spacing w:before="0" w:after="0"/>
              <w:jc w:val="right"/>
              <w:rPr>
                <w:rFonts w:ascii="Times New Roman" w:hAnsi="Times New Roman" w:cs="Times New Roman"/>
                <w:b/>
                <w:lang w:eastAsia="en-US"/>
              </w:rPr>
            </w:pPr>
          </w:p>
        </w:tc>
      </w:tr>
      <w:tr w:rsidR="002C5AD4" w:rsidRPr="00A56DC0" w:rsidTr="00133153">
        <w:tc>
          <w:tcPr>
            <w:tcW w:w="4820" w:type="dxa"/>
            <w:shd w:val="clear" w:color="auto" w:fill="auto"/>
            <w:vAlign w:val="center"/>
          </w:tcPr>
          <w:p w:rsidR="002C5AD4" w:rsidRPr="00031359" w:rsidRDefault="002C5AD4" w:rsidP="00133153">
            <w:pPr>
              <w:pStyle w:val="western"/>
              <w:spacing w:before="0" w:after="0"/>
              <w:jc w:val="left"/>
              <w:rPr>
                <w:rFonts w:ascii="Times New Roman" w:hAnsi="Times New Roman" w:cs="Times New Roman"/>
                <w:b/>
                <w:lang w:eastAsia="en-US"/>
              </w:rPr>
            </w:pPr>
            <w:bookmarkStart w:id="34" w:name="Наименование_поселен"/>
            <w:r w:rsidRPr="00031359">
              <w:rPr>
                <w:rFonts w:ascii="Times New Roman" w:hAnsi="Times New Roman" w:cs="Times New Roman"/>
              </w:rPr>
              <w:t xml:space="preserve">г. </w:t>
            </w:r>
            <w:bookmarkEnd w:id="34"/>
            <w:r w:rsidRPr="00031359">
              <w:rPr>
                <w:rFonts w:ascii="Times New Roman" w:hAnsi="Times New Roman" w:cs="Times New Roman"/>
              </w:rPr>
              <w:t>Уфа</w:t>
            </w:r>
            <w:r>
              <w:rPr>
                <w:rFonts w:ascii="Times New Roman" w:hAnsi="Times New Roman" w:cs="Times New Roman"/>
              </w:rPr>
              <w:t xml:space="preserve">         </w:t>
            </w:r>
          </w:p>
        </w:tc>
        <w:tc>
          <w:tcPr>
            <w:tcW w:w="701" w:type="dxa"/>
            <w:shd w:val="clear" w:color="auto" w:fill="auto"/>
            <w:vAlign w:val="center"/>
          </w:tcPr>
          <w:p w:rsidR="002C5AD4" w:rsidRPr="00031359" w:rsidRDefault="002C5AD4" w:rsidP="00133153">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2C5AD4" w:rsidRPr="00031359" w:rsidRDefault="002C5AD4" w:rsidP="00133153">
            <w:pPr>
              <w:pStyle w:val="western"/>
              <w:spacing w:before="0" w:after="0"/>
              <w:ind w:right="450"/>
              <w:rPr>
                <w:rFonts w:ascii="Times New Roman" w:hAnsi="Times New Roman" w:cs="Times New Roman"/>
                <w:b/>
                <w:lang w:eastAsia="en-US"/>
              </w:rPr>
            </w:pPr>
            <w:bookmarkStart w:id="35" w:name="ТекстовоеПоле5"/>
            <w:r>
              <w:rPr>
                <w:rFonts w:ascii="Times New Roman" w:hAnsi="Times New Roman" w:cs="Times New Roman"/>
              </w:rPr>
              <w:t xml:space="preserve">        __________________</w:t>
            </w:r>
            <w:r>
              <w:rPr>
                <w:rFonts w:ascii="Times New Roman" w:hAnsi="Times New Roman" w:cs="Times New Roman"/>
                <w:lang w:val="en-US"/>
              </w:rPr>
              <w:t xml:space="preserve"> </w:t>
            </w:r>
            <w:r w:rsidRPr="00031359">
              <w:rPr>
                <w:rFonts w:ascii="Times New Roman" w:hAnsi="Times New Roman" w:cs="Times New Roman"/>
              </w:rPr>
              <w:t>201</w:t>
            </w:r>
            <w:bookmarkEnd w:id="35"/>
            <w:r>
              <w:rPr>
                <w:rFonts w:ascii="Times New Roman" w:hAnsi="Times New Roman" w:cs="Times New Roman"/>
                <w:lang w:val="en-US"/>
              </w:rPr>
              <w:t>7</w:t>
            </w:r>
            <w:r w:rsidRPr="00031359">
              <w:rPr>
                <w:rFonts w:ascii="Times New Roman" w:hAnsi="Times New Roman" w:cs="Times New Roman"/>
              </w:rPr>
              <w:t xml:space="preserve"> года</w:t>
            </w:r>
          </w:p>
        </w:tc>
      </w:tr>
      <w:tr w:rsidR="002C5AD4" w:rsidRPr="00A56DC0" w:rsidTr="00133153">
        <w:tc>
          <w:tcPr>
            <w:tcW w:w="4820" w:type="dxa"/>
            <w:shd w:val="clear" w:color="auto" w:fill="auto"/>
            <w:vAlign w:val="center"/>
          </w:tcPr>
          <w:p w:rsidR="002C5AD4" w:rsidRPr="00A56DC0" w:rsidRDefault="002C5AD4" w:rsidP="00133153">
            <w:pPr>
              <w:pStyle w:val="western"/>
              <w:spacing w:before="0" w:after="0"/>
              <w:jc w:val="left"/>
              <w:rPr>
                <w:rFonts w:ascii="Times New Roman" w:hAnsi="Times New Roman" w:cs="Times New Roman"/>
                <w:b/>
                <w:lang w:eastAsia="en-US"/>
              </w:rPr>
            </w:pPr>
          </w:p>
        </w:tc>
        <w:tc>
          <w:tcPr>
            <w:tcW w:w="701" w:type="dxa"/>
            <w:shd w:val="clear" w:color="auto" w:fill="auto"/>
            <w:vAlign w:val="center"/>
          </w:tcPr>
          <w:p w:rsidR="002C5AD4" w:rsidRPr="00A56DC0" w:rsidRDefault="002C5AD4" w:rsidP="00133153">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2C5AD4" w:rsidRPr="00A56DC0" w:rsidRDefault="002C5AD4" w:rsidP="00133153">
            <w:pPr>
              <w:pStyle w:val="western"/>
              <w:spacing w:before="0" w:after="0"/>
              <w:jc w:val="right"/>
              <w:rPr>
                <w:rFonts w:ascii="Times New Roman" w:hAnsi="Times New Roman" w:cs="Times New Roman"/>
                <w:b/>
                <w:lang w:eastAsia="en-US"/>
              </w:rPr>
            </w:pPr>
          </w:p>
        </w:tc>
      </w:tr>
    </w:tbl>
    <w:p w:rsidR="002C5AD4" w:rsidRPr="00A56DC0" w:rsidRDefault="002C5AD4" w:rsidP="002C5AD4">
      <w:pPr>
        <w:ind w:right="-1" w:firstLine="709"/>
        <w:jc w:val="both"/>
      </w:pPr>
      <w:r>
        <w:rPr>
          <w:b/>
        </w:rPr>
        <w:t>Публичное</w:t>
      </w:r>
      <w:r w:rsidRPr="00E17776">
        <w:rPr>
          <w:b/>
        </w:rPr>
        <w:t xml:space="preserve"> акционерное общество «</w:t>
      </w:r>
      <w:r>
        <w:rPr>
          <w:b/>
        </w:rPr>
        <w:t>Башинформсвязь</w:t>
      </w:r>
      <w:r w:rsidRPr="00A56DC0">
        <w:rPr>
          <w:b/>
        </w:rPr>
        <w:t>»</w:t>
      </w:r>
      <w:r>
        <w:rPr>
          <w:b/>
        </w:rPr>
        <w:t xml:space="preserve">, </w:t>
      </w:r>
      <w:r w:rsidRPr="004642A7">
        <w:t>именуемое в</w:t>
      </w:r>
      <w:r w:rsidRPr="004642A7">
        <w:rPr>
          <w:b/>
        </w:rPr>
        <w:t xml:space="preserve"> </w:t>
      </w:r>
      <w:r w:rsidRPr="004642A7">
        <w:t xml:space="preserve">дальнейшем «Покупатель», в лице генерального директора </w:t>
      </w:r>
      <w:proofErr w:type="spellStart"/>
      <w:r w:rsidRPr="004642A7">
        <w:t>Долгоаршинных</w:t>
      </w:r>
      <w:proofErr w:type="spellEnd"/>
      <w:r w:rsidRPr="004642A7">
        <w:t xml:space="preserve"> Марата </w:t>
      </w:r>
      <w:proofErr w:type="spellStart"/>
      <w:r w:rsidRPr="004642A7">
        <w:t>Гайнулловича</w:t>
      </w:r>
      <w:proofErr w:type="spellEnd"/>
      <w:r w:rsidRPr="004642A7">
        <w:t xml:space="preserve">, действующего на основании </w:t>
      </w:r>
      <w:r>
        <w:t>У</w:t>
      </w:r>
      <w:r w:rsidRPr="004642A7">
        <w:t xml:space="preserve">става, с одной стороны, и </w:t>
      </w:r>
      <w:r w:rsidRPr="00BB5B98">
        <w:rPr>
          <w:b/>
        </w:rPr>
        <w:t>ФГУП «Почта России»</w:t>
      </w:r>
      <w:r>
        <w:rPr>
          <w:b/>
        </w:rPr>
        <w:t>,</w:t>
      </w:r>
      <w:r w:rsidRPr="004642A7">
        <w:rPr>
          <w:b/>
        </w:rPr>
        <w:t xml:space="preserve"> </w:t>
      </w:r>
      <w:r w:rsidRPr="004642A7">
        <w:t>именуемое в дальнейшем «Поставщик</w:t>
      </w:r>
      <w:r w:rsidRPr="004642A7">
        <w:rPr>
          <w:b/>
        </w:rPr>
        <w:t>»</w:t>
      </w:r>
      <w:r w:rsidRPr="004642A7">
        <w:t xml:space="preserve">, в лице директора УФПС Республики Башкортостан – филиал ФГУП «Почта России» </w:t>
      </w:r>
      <w:proofErr w:type="spellStart"/>
      <w:r w:rsidRPr="004642A7">
        <w:t>Галимова</w:t>
      </w:r>
      <w:proofErr w:type="spellEnd"/>
      <w:r w:rsidRPr="004642A7">
        <w:t xml:space="preserve"> </w:t>
      </w:r>
      <w:proofErr w:type="spellStart"/>
      <w:r w:rsidRPr="004642A7">
        <w:t>Ирека</w:t>
      </w:r>
      <w:proofErr w:type="spellEnd"/>
      <w:r w:rsidRPr="004642A7">
        <w:t xml:space="preserve"> </w:t>
      </w:r>
      <w:proofErr w:type="spellStart"/>
      <w:r w:rsidRPr="004642A7">
        <w:t>Минивалеевича</w:t>
      </w:r>
      <w:proofErr w:type="spellEnd"/>
      <w:r w:rsidRPr="004642A7">
        <w:t>, действующего на основании доверенности №</w:t>
      </w:r>
      <w:r>
        <w:t>0004-АУП-2017</w:t>
      </w:r>
      <w:r w:rsidRPr="004642A7">
        <w:t xml:space="preserve"> от </w:t>
      </w:r>
      <w:r>
        <w:t>03</w:t>
      </w:r>
      <w:r w:rsidRPr="004642A7">
        <w:t>.0</w:t>
      </w:r>
      <w:r>
        <w:t>2</w:t>
      </w:r>
      <w:r w:rsidRPr="004642A7">
        <w:t>.201</w:t>
      </w:r>
      <w:r>
        <w:t>7г.</w:t>
      </w:r>
      <w:r w:rsidRPr="004642A7">
        <w:t>, с другой стороны, совместно именуемые «Стороны», заключили настоящий Договор поставки (далее – «Договор») о нижеследующем</w:t>
      </w:r>
      <w:r w:rsidRPr="00A56DC0">
        <w:t>:</w:t>
      </w:r>
    </w:p>
    <w:p w:rsidR="002C5AD4" w:rsidRPr="00A56DC0" w:rsidRDefault="002C5AD4" w:rsidP="002C5AD4">
      <w:pPr>
        <w:pStyle w:val="western"/>
        <w:keepNext/>
        <w:numPr>
          <w:ilvl w:val="0"/>
          <w:numId w:val="56"/>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2C5AD4" w:rsidRPr="00A56DC0" w:rsidRDefault="002C5AD4" w:rsidP="002C5AD4">
      <w:pPr>
        <w:pStyle w:val="western"/>
        <w:numPr>
          <w:ilvl w:val="2"/>
          <w:numId w:val="56"/>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00C15481" w:rsidRPr="00C15481">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2C5AD4" w:rsidRPr="00A56DC0" w:rsidRDefault="002C5AD4" w:rsidP="002C5AD4">
      <w:pPr>
        <w:pStyle w:val="western"/>
        <w:numPr>
          <w:ilvl w:val="2"/>
          <w:numId w:val="56"/>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C5AD4" w:rsidRPr="00A56DC0" w:rsidRDefault="002C5AD4" w:rsidP="002C5AD4">
      <w:pPr>
        <w:pStyle w:val="western"/>
        <w:numPr>
          <w:ilvl w:val="2"/>
          <w:numId w:val="56"/>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2C5AD4" w:rsidRPr="00A56DC0" w:rsidRDefault="002C5AD4" w:rsidP="002C5AD4">
      <w:pPr>
        <w:pStyle w:val="western"/>
        <w:numPr>
          <w:ilvl w:val="2"/>
          <w:numId w:val="56"/>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2C5AD4" w:rsidRPr="00A56DC0" w:rsidRDefault="002C5AD4" w:rsidP="002C5AD4">
      <w:pPr>
        <w:pStyle w:val="western"/>
        <w:numPr>
          <w:ilvl w:val="2"/>
          <w:numId w:val="56"/>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00C15481" w:rsidRPr="00C15481">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2C5AD4" w:rsidRPr="00A56DC0" w:rsidRDefault="002C5AD4" w:rsidP="002C5AD4">
      <w:pPr>
        <w:pStyle w:val="western"/>
        <w:numPr>
          <w:ilvl w:val="2"/>
          <w:numId w:val="56"/>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2C5AD4" w:rsidRPr="00A56DC0" w:rsidRDefault="002C5AD4" w:rsidP="002C5AD4">
      <w:pPr>
        <w:pStyle w:val="western"/>
        <w:numPr>
          <w:ilvl w:val="2"/>
          <w:numId w:val="56"/>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2C5AD4" w:rsidRPr="00A56DC0" w:rsidRDefault="002C5AD4" w:rsidP="002C5AD4">
      <w:pPr>
        <w:pStyle w:val="western"/>
        <w:keepNext/>
        <w:numPr>
          <w:ilvl w:val="0"/>
          <w:numId w:val="56"/>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2C5AD4" w:rsidRPr="0020048A" w:rsidRDefault="002C5AD4" w:rsidP="002C5AD4">
      <w:pPr>
        <w:pStyle w:val="western"/>
        <w:numPr>
          <w:ilvl w:val="1"/>
          <w:numId w:val="56"/>
        </w:numPr>
        <w:spacing w:before="0" w:after="0"/>
        <w:ind w:firstLine="709"/>
        <w:rPr>
          <w:rFonts w:ascii="Times New Roman" w:hAnsi="Times New Roman" w:cs="Times New Roman"/>
          <w:lang w:eastAsia="en-US"/>
        </w:rPr>
      </w:pPr>
      <w:bookmarkStart w:id="36" w:name="_Ref339581580"/>
      <w:r w:rsidRPr="0020048A">
        <w:rPr>
          <w:rFonts w:ascii="Times New Roman" w:hAnsi="Times New Roman" w:cs="Times New Roman"/>
          <w:lang w:eastAsia="en-US"/>
        </w:rPr>
        <w:t>Срок</w:t>
      </w:r>
      <w:bookmarkEnd w:id="36"/>
      <w:r w:rsidRPr="0020048A">
        <w:rPr>
          <w:rFonts w:ascii="Times New Roman" w:hAnsi="Times New Roman" w:cs="Times New Roman"/>
          <w:lang w:eastAsia="en-US"/>
        </w:rPr>
        <w:t xml:space="preserve"> доставки: </w:t>
      </w:r>
      <w:r>
        <w:rPr>
          <w:rFonts w:ascii="Times New Roman" w:hAnsi="Times New Roman" w:cs="Times New Roman"/>
          <w:lang w:eastAsia="en-US"/>
        </w:rPr>
        <w:t>не позднее 5 (пяти) дней со дня заключения настоящего договора.</w:t>
      </w:r>
    </w:p>
    <w:p w:rsidR="002C5AD4" w:rsidRPr="0020048A" w:rsidRDefault="002C5AD4" w:rsidP="002C5AD4">
      <w:pPr>
        <w:pStyle w:val="western"/>
        <w:keepNext/>
        <w:numPr>
          <w:ilvl w:val="0"/>
          <w:numId w:val="56"/>
        </w:numPr>
        <w:spacing w:before="240" w:after="0"/>
        <w:jc w:val="center"/>
        <w:outlineLvl w:val="1"/>
        <w:rPr>
          <w:rFonts w:ascii="Times New Roman" w:hAnsi="Times New Roman" w:cs="Times New Roman"/>
          <w:b/>
          <w:lang w:eastAsia="en-US"/>
        </w:rPr>
      </w:pPr>
      <w:r w:rsidRPr="0020048A">
        <w:rPr>
          <w:rFonts w:ascii="Times New Roman" w:hAnsi="Times New Roman" w:cs="Times New Roman"/>
          <w:b/>
          <w:lang w:eastAsia="en-US"/>
        </w:rPr>
        <w:t>Общая цена настоящего Договора и порядок расчётов</w:t>
      </w:r>
      <w:r w:rsidRPr="0020048A">
        <w:rPr>
          <w:rFonts w:ascii="Times New Roman" w:hAnsi="Times New Roman" w:cs="Times New Roman"/>
          <w:b/>
          <w:lang w:eastAsia="en-US"/>
        </w:rPr>
        <w:fldChar w:fldCharType="begin"/>
      </w:r>
      <w:r w:rsidRPr="0020048A">
        <w:rPr>
          <w:rFonts w:ascii="Times New Roman" w:hAnsi="Times New Roman" w:cs="Times New Roman"/>
          <w:b/>
          <w:lang w:eastAsia="en-US"/>
        </w:rPr>
        <w:fldChar w:fldCharType="end"/>
      </w:r>
    </w:p>
    <w:p w:rsidR="002C5AD4" w:rsidRDefault="002C5AD4" w:rsidP="002C5AD4">
      <w:pPr>
        <w:pStyle w:val="western"/>
        <w:numPr>
          <w:ilvl w:val="1"/>
          <w:numId w:val="56"/>
        </w:numPr>
        <w:spacing w:before="0" w:after="0"/>
        <w:ind w:firstLine="709"/>
        <w:rPr>
          <w:rFonts w:ascii="Times New Roman" w:hAnsi="Times New Roman" w:cs="Times New Roman"/>
          <w:lang w:eastAsia="en-US"/>
        </w:rPr>
      </w:pPr>
      <w:bookmarkStart w:id="37" w:name="_Ref339612202"/>
      <w:r w:rsidRPr="004642A7">
        <w:rPr>
          <w:rFonts w:ascii="Times New Roman" w:hAnsi="Times New Roman" w:cs="Times New Roman"/>
          <w:lang w:eastAsia="en-US"/>
        </w:rPr>
        <w:t>Общая Цена по настоящему Договор</w:t>
      </w:r>
      <w:r>
        <w:rPr>
          <w:rFonts w:ascii="Times New Roman" w:hAnsi="Times New Roman" w:cs="Times New Roman"/>
          <w:lang w:eastAsia="en-US"/>
        </w:rPr>
        <w:t>у</w:t>
      </w:r>
      <w:r w:rsidRPr="004642A7">
        <w:rPr>
          <w:rFonts w:ascii="Times New Roman" w:hAnsi="Times New Roman" w:cs="Times New Roman"/>
          <w:lang w:eastAsia="en-US"/>
        </w:rPr>
        <w:t xml:space="preserve"> в соответствии со Спецификацией (Приложение № 1 к настоящему Договору) составляет </w:t>
      </w:r>
      <w:r w:rsidRPr="00855571">
        <w:rPr>
          <w:rFonts w:ascii="Times New Roman" w:hAnsi="Times New Roman" w:cs="Times New Roman"/>
          <w:lang w:eastAsia="en-US"/>
        </w:rPr>
        <w:t>2</w:t>
      </w:r>
      <w:r w:rsidRPr="00855571">
        <w:rPr>
          <w:rFonts w:ascii="Times New Roman" w:hAnsi="Times New Roman" w:cs="Times New Roman"/>
          <w:lang w:val="en-US" w:eastAsia="en-US"/>
        </w:rPr>
        <w:t> </w:t>
      </w:r>
      <w:r w:rsidRPr="00855571">
        <w:rPr>
          <w:rFonts w:ascii="Times New Roman" w:hAnsi="Times New Roman" w:cs="Times New Roman"/>
          <w:lang w:eastAsia="en-US"/>
        </w:rPr>
        <w:t>010 000,00 руб. (два миллиона десять тысяч</w:t>
      </w:r>
      <w:r w:rsidRPr="004642A7">
        <w:rPr>
          <w:rFonts w:ascii="Times New Roman" w:hAnsi="Times New Roman" w:cs="Times New Roman"/>
          <w:lang w:eastAsia="en-US"/>
        </w:rPr>
        <w:t xml:space="preserve">) рублей 00 копеек, </w:t>
      </w:r>
      <w:bookmarkEnd w:id="37"/>
      <w:r w:rsidRPr="004642A7">
        <w:rPr>
          <w:rFonts w:ascii="Times New Roman" w:hAnsi="Times New Roman" w:cs="Times New Roman"/>
          <w:lang w:eastAsia="en-US"/>
        </w:rPr>
        <w:t>НДС не облагается согласно ст. 149 п.9 НК</w:t>
      </w:r>
      <w:r w:rsidRPr="005B1178">
        <w:rPr>
          <w:rFonts w:ascii="Times New Roman" w:hAnsi="Times New Roman" w:cs="Times New Roman"/>
        </w:rPr>
        <w:t>.</w:t>
      </w:r>
    </w:p>
    <w:p w:rsidR="002C5AD4" w:rsidRPr="005B1178" w:rsidRDefault="002C5AD4" w:rsidP="002C5AD4">
      <w:pPr>
        <w:pStyle w:val="western"/>
        <w:numPr>
          <w:ilvl w:val="1"/>
          <w:numId w:val="56"/>
        </w:numPr>
        <w:spacing w:before="0" w:after="0"/>
        <w:ind w:firstLine="709"/>
        <w:rPr>
          <w:rFonts w:ascii="Times New Roman" w:hAnsi="Times New Roman" w:cs="Times New Roman"/>
          <w:lang w:eastAsia="en-US"/>
        </w:rPr>
      </w:pPr>
      <w:r w:rsidRPr="005B1178">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2C5AD4" w:rsidRPr="00DA5283" w:rsidRDefault="002C5AD4" w:rsidP="002C5AD4">
      <w:pPr>
        <w:pStyle w:val="western"/>
        <w:numPr>
          <w:ilvl w:val="2"/>
          <w:numId w:val="56"/>
        </w:numPr>
        <w:spacing w:before="0" w:after="0"/>
        <w:ind w:left="0" w:firstLine="709"/>
        <w:rPr>
          <w:rFonts w:ascii="Times New Roman" w:hAnsi="Times New Roman" w:cs="Times New Roman"/>
          <w:i/>
          <w:lang w:eastAsia="en-US"/>
        </w:rPr>
      </w:pPr>
      <w:r w:rsidRPr="007D2AB4">
        <w:rPr>
          <w:rFonts w:ascii="Times New Roman" w:hAnsi="Times New Roman" w:cs="Times New Roman"/>
          <w:color w:val="000000"/>
        </w:rPr>
        <w:t>Оплата по настоящему Договору производится Покупателем по факту поставки Товара в течение 30 (тридцати) календарных дней с момента получения оригинала счета</w:t>
      </w:r>
      <w:r w:rsidRPr="00DA5283">
        <w:rPr>
          <w:rFonts w:ascii="Times New Roman" w:hAnsi="Times New Roman" w:cs="Times New Roman"/>
          <w:color w:val="000000"/>
        </w:rPr>
        <w:t>. Поставщик выставляет счет не позднее 5 (пяти) Рабочих дней с даты подписания Покупателем документов, подтверждающих факт сдачи-приёмки Товара.</w:t>
      </w:r>
    </w:p>
    <w:p w:rsidR="002C5AD4" w:rsidRPr="00D960AC" w:rsidRDefault="002C5AD4" w:rsidP="002C5AD4">
      <w:pPr>
        <w:pStyle w:val="western"/>
        <w:numPr>
          <w:ilvl w:val="1"/>
          <w:numId w:val="56"/>
        </w:numPr>
        <w:spacing w:before="0" w:after="0"/>
        <w:ind w:firstLine="709"/>
        <w:contextualSpacing/>
        <w:rPr>
          <w:rFonts w:ascii="Times New Roman" w:hAnsi="Times New Roman" w:cs="Times New Roman"/>
          <w:color w:val="000000" w:themeColor="text1"/>
          <w:lang w:eastAsia="en-US"/>
        </w:rPr>
      </w:pPr>
      <w:r w:rsidRPr="00A56DC0">
        <w:rPr>
          <w:rFonts w:ascii="Times New Roman" w:hAnsi="Times New Roman" w:cs="Times New Roman"/>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w:t>
      </w:r>
      <w:r w:rsidRPr="00D960AC">
        <w:rPr>
          <w:rFonts w:ascii="Times New Roman" w:hAnsi="Times New Roman" w:cs="Times New Roman"/>
          <w:lang w:eastAsia="en-US"/>
        </w:rPr>
        <w:t xml:space="preserve">исполненной Покупателем со дня </w:t>
      </w:r>
      <w:r w:rsidRPr="00D960AC">
        <w:rPr>
          <w:rFonts w:ascii="Times New Roman" w:hAnsi="Times New Roman" w:cs="Times New Roman"/>
          <w:color w:val="000000" w:themeColor="text1"/>
          <w:lang w:eastAsia="en-US"/>
        </w:rPr>
        <w:t>списания денежных средств с расчётного счёта Покупателя.</w:t>
      </w:r>
    </w:p>
    <w:p w:rsidR="002C5AD4" w:rsidRPr="00023CD8" w:rsidRDefault="002C5AD4" w:rsidP="002C5AD4">
      <w:pPr>
        <w:pStyle w:val="afff8"/>
        <w:numPr>
          <w:ilvl w:val="1"/>
          <w:numId w:val="56"/>
        </w:numPr>
        <w:spacing w:before="120"/>
        <w:ind w:firstLine="709"/>
        <w:jc w:val="both"/>
      </w:pPr>
      <w:r w:rsidRPr="00D960AC">
        <w:t>Стороны пришли к соглашению, что по обязательствам Сторон по Договору ни</w:t>
      </w:r>
      <w:r w:rsidRPr="00023CD8">
        <w:t xml:space="preserve">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выставлять и оформлять </w:t>
      </w:r>
      <w:r w:rsidRPr="00B84A74">
        <w:rPr>
          <w:rFonts w:ascii="Times New Roman" w:hAnsi="Times New Roman" w:cs="Times New Roman"/>
          <w:lang w:eastAsia="en-US"/>
        </w:rPr>
        <w:t xml:space="preserve">счет на оплату </w:t>
      </w:r>
      <w:r w:rsidRPr="00A56DC0">
        <w:rPr>
          <w:rFonts w:ascii="Times New Roman" w:hAnsi="Times New Roman" w:cs="Times New Roman"/>
          <w:lang w:eastAsia="en-US"/>
        </w:rPr>
        <w:t>в соответствии с законодательством Российской Федерации.</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2C5AD4" w:rsidRPr="00A56DC0" w:rsidRDefault="002C5AD4" w:rsidP="002C5AD4">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2C5AD4" w:rsidRPr="00A56DC0" w:rsidRDefault="002C5AD4" w:rsidP="002C5AD4">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2C5AD4" w:rsidRPr="00A56DC0" w:rsidRDefault="002C5AD4" w:rsidP="002C5AD4">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2C5AD4" w:rsidRPr="00A56DC0" w:rsidRDefault="002C5AD4" w:rsidP="002C5AD4">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2C5AD4" w:rsidRPr="00A56DC0" w:rsidRDefault="002C5AD4" w:rsidP="002C5AD4">
      <w:pPr>
        <w:pStyle w:val="western"/>
        <w:numPr>
          <w:ilvl w:val="0"/>
          <w:numId w:val="5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2C5AD4" w:rsidRPr="00A56DC0" w:rsidRDefault="002C5AD4" w:rsidP="002C5AD4">
      <w:pPr>
        <w:pStyle w:val="western"/>
        <w:numPr>
          <w:ilvl w:val="0"/>
          <w:numId w:val="5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C5AD4" w:rsidRDefault="002C5AD4" w:rsidP="002C5AD4">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C5AD4" w:rsidRPr="0020048A" w:rsidRDefault="002C5AD4" w:rsidP="002C5AD4">
      <w:pPr>
        <w:pStyle w:val="western"/>
        <w:numPr>
          <w:ilvl w:val="1"/>
          <w:numId w:val="56"/>
        </w:numPr>
        <w:spacing w:before="0" w:after="0"/>
        <w:ind w:firstLine="709"/>
        <w:rPr>
          <w:rFonts w:ascii="Times New Roman" w:hAnsi="Times New Roman" w:cs="Times New Roman"/>
          <w:lang w:eastAsia="en-US"/>
        </w:rPr>
      </w:pPr>
      <w:r w:rsidRPr="0020048A">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20048A">
        <w:rPr>
          <w:rFonts w:ascii="Times New Roman" w:hAnsi="Times New Roman" w:cs="Times New Roman"/>
          <w:color w:val="000000"/>
        </w:rPr>
        <w:t xml:space="preserve">, не более чем на </w:t>
      </w:r>
      <w:r w:rsidRPr="00B84A74">
        <w:rPr>
          <w:rFonts w:ascii="Times New Roman" w:hAnsi="Times New Roman" w:cs="Times New Roman"/>
        </w:rPr>
        <w:t>30%</w:t>
      </w:r>
      <w:r w:rsidRPr="00D122B8">
        <w:rPr>
          <w:rFonts w:ascii="Times New Roman" w:hAnsi="Times New Roman" w:cs="Times New Roman"/>
          <w:color w:val="FF0000"/>
        </w:rPr>
        <w:t xml:space="preserve"> </w:t>
      </w:r>
      <w:r w:rsidRPr="0020048A">
        <w:rPr>
          <w:rFonts w:ascii="Times New Roman" w:hAnsi="Times New Roman" w:cs="Times New Roman"/>
          <w:color w:val="000000"/>
        </w:rPr>
        <w:t>от суммы</w:t>
      </w:r>
      <w:r w:rsidRPr="0020048A">
        <w:rPr>
          <w:rFonts w:ascii="Times New Roman" w:hAnsi="Times New Roman" w:cs="Times New Roman"/>
        </w:rPr>
        <w:t xml:space="preserve"> настоящего договора.</w:t>
      </w:r>
    </w:p>
    <w:p w:rsidR="002C5AD4" w:rsidRPr="00A56DC0" w:rsidRDefault="002C5AD4" w:rsidP="002C5AD4">
      <w:pPr>
        <w:pStyle w:val="western"/>
        <w:keepNext/>
        <w:numPr>
          <w:ilvl w:val="0"/>
          <w:numId w:val="56"/>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2C5AD4" w:rsidRPr="00023CD8"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2C5AD4" w:rsidRPr="00A56DC0" w:rsidRDefault="002C5AD4" w:rsidP="002C5AD4">
      <w:pPr>
        <w:pStyle w:val="western"/>
        <w:keepNext/>
        <w:numPr>
          <w:ilvl w:val="0"/>
          <w:numId w:val="56"/>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2C5AD4" w:rsidRPr="00A56DC0" w:rsidRDefault="002C5AD4" w:rsidP="002C5AD4">
      <w:pPr>
        <w:pStyle w:val="western"/>
        <w:keepNext/>
        <w:numPr>
          <w:ilvl w:val="0"/>
          <w:numId w:val="56"/>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C5AD4" w:rsidRPr="00A56DC0" w:rsidRDefault="002C5AD4" w:rsidP="002C5AD4">
      <w:pPr>
        <w:pStyle w:val="western"/>
        <w:numPr>
          <w:ilvl w:val="2"/>
          <w:numId w:val="56"/>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2C5AD4" w:rsidRPr="00A56DC0" w:rsidRDefault="002C5AD4" w:rsidP="002C5AD4">
      <w:pPr>
        <w:pStyle w:val="western"/>
        <w:numPr>
          <w:ilvl w:val="2"/>
          <w:numId w:val="56"/>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2C5AD4" w:rsidRPr="00A56DC0" w:rsidRDefault="002C5AD4" w:rsidP="002C5AD4">
      <w:pPr>
        <w:pStyle w:val="western"/>
        <w:numPr>
          <w:ilvl w:val="2"/>
          <w:numId w:val="56"/>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2C5AD4" w:rsidRPr="00A56DC0" w:rsidRDefault="002C5AD4" w:rsidP="002C5AD4">
      <w:pPr>
        <w:pStyle w:val="western"/>
        <w:numPr>
          <w:ilvl w:val="2"/>
          <w:numId w:val="56"/>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2C5AD4" w:rsidRPr="00A56DC0" w:rsidRDefault="002C5AD4" w:rsidP="002C5AD4">
      <w:pPr>
        <w:pStyle w:val="western"/>
        <w:numPr>
          <w:ilvl w:val="2"/>
          <w:numId w:val="56"/>
        </w:numPr>
        <w:spacing w:before="0" w:after="0"/>
        <w:ind w:left="142"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2C5AD4" w:rsidRPr="00A56DC0" w:rsidRDefault="002C5AD4" w:rsidP="002C5AD4">
      <w:pPr>
        <w:pStyle w:val="western"/>
        <w:numPr>
          <w:ilvl w:val="2"/>
          <w:numId w:val="56"/>
        </w:numPr>
        <w:spacing w:before="0" w:after="0"/>
        <w:ind w:left="142"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2C5AD4" w:rsidRPr="00A56DC0" w:rsidRDefault="002C5AD4" w:rsidP="002C5AD4">
      <w:pPr>
        <w:pStyle w:val="western"/>
        <w:keepNext/>
        <w:numPr>
          <w:ilvl w:val="0"/>
          <w:numId w:val="56"/>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Pr>
          <w:rFonts w:ascii="Times New Roman" w:hAnsi="Times New Roman" w:cs="Times New Roman"/>
          <w:lang w:eastAsia="en-US"/>
        </w:rPr>
        <w:t xml:space="preserve"> 0,1 %</w:t>
      </w:r>
      <w:r w:rsidRPr="00A56DC0">
        <w:rPr>
          <w:rFonts w:ascii="Times New Roman" w:hAnsi="Times New Roman" w:cs="Times New Roman"/>
          <w:lang w:eastAsia="en-US"/>
        </w:rPr>
        <w:t xml:space="preserve"> (</w:t>
      </w:r>
      <w:r>
        <w:rPr>
          <w:rFonts w:ascii="Times New Roman" w:hAnsi="Times New Roman" w:cs="Times New Roman"/>
          <w:lang w:eastAsia="en-US"/>
        </w:rPr>
        <w:t>Ноль целых одна десятая процента) 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Pr>
          <w:rFonts w:ascii="Times New Roman" w:hAnsi="Times New Roman" w:cs="Times New Roman"/>
          <w:lang w:eastAsia="en-US"/>
        </w:rPr>
        <w:t xml:space="preserve">1/365 </w:t>
      </w:r>
      <w:r w:rsidRPr="00A56DC0">
        <w:rPr>
          <w:rFonts w:ascii="Times New Roman" w:hAnsi="Times New Roman" w:cs="Times New Roman"/>
          <w:lang w:eastAsia="en-US"/>
        </w:rPr>
        <w:t>(</w:t>
      </w:r>
      <w:r>
        <w:rPr>
          <w:rFonts w:ascii="Times New Roman" w:hAnsi="Times New Roman" w:cs="Times New Roman"/>
          <w:lang w:eastAsia="en-US"/>
        </w:rPr>
        <w:t xml:space="preserve">Одна триста шестьдесят пятой)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bookmarkStart w:id="38"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38"/>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получения соответствующей претензии.</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2C5AD4" w:rsidRDefault="002C5AD4" w:rsidP="002C5AD4">
      <w:pPr>
        <w:pStyle w:val="western"/>
        <w:numPr>
          <w:ilvl w:val="1"/>
          <w:numId w:val="56"/>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2C5AD4" w:rsidRPr="00DF1704" w:rsidRDefault="002C5AD4" w:rsidP="002C5AD4">
      <w:pPr>
        <w:numPr>
          <w:ilvl w:val="1"/>
          <w:numId w:val="56"/>
        </w:numPr>
        <w:spacing w:before="240"/>
        <w:ind w:firstLine="709"/>
        <w:contextualSpacing/>
        <w:jc w:val="both"/>
      </w:pPr>
      <w:r w:rsidRPr="00F03583">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w:t>
      </w:r>
      <w:r>
        <w:t xml:space="preserve">азмере </w:t>
      </w:r>
      <w:r w:rsidRPr="009C0ED1">
        <w:t>2</w:t>
      </w:r>
      <w:r w:rsidRPr="00F03583">
        <w:t xml:space="preserve">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p>
    <w:p w:rsidR="002C5AD4" w:rsidRDefault="002C5AD4" w:rsidP="002C5AD4">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п. </w:t>
      </w:r>
      <w:r>
        <w:rPr>
          <w:rFonts w:ascii="Times New Roman" w:hAnsi="Times New Roman" w:cs="Times New Roman"/>
          <w:lang w:eastAsia="en-US"/>
        </w:rPr>
        <w:t>3.1.</w:t>
      </w:r>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 месяц</w:t>
      </w:r>
      <w:r>
        <w:rPr>
          <w:rFonts w:ascii="Times New Roman" w:hAnsi="Times New Roman" w:cs="Times New Roman"/>
        </w:rPr>
        <w:t>.</w:t>
      </w:r>
    </w:p>
    <w:p w:rsidR="002C5AD4" w:rsidRDefault="002C5AD4" w:rsidP="002C5AD4">
      <w:pPr>
        <w:pStyle w:val="western"/>
        <w:numPr>
          <w:ilvl w:val="1"/>
          <w:numId w:val="56"/>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w:t>
      </w:r>
      <w:r>
        <w:rPr>
          <w:rFonts w:ascii="Times New Roman" w:hAnsi="Times New Roman"/>
        </w:rPr>
        <w:t>,</w:t>
      </w:r>
      <w:r w:rsidRPr="007B2A3F">
        <w:rPr>
          <w:rFonts w:ascii="Times New Roman" w:hAnsi="Times New Roman"/>
        </w:rPr>
        <w:t xml:space="preserve">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C5AD4" w:rsidRPr="00A56DC0" w:rsidRDefault="002C5AD4" w:rsidP="002C5AD4">
      <w:pPr>
        <w:pStyle w:val="western"/>
        <w:numPr>
          <w:ilvl w:val="1"/>
          <w:numId w:val="56"/>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C5AD4" w:rsidRPr="00A56DC0" w:rsidRDefault="002C5AD4" w:rsidP="002C5AD4">
      <w:pPr>
        <w:pStyle w:val="western"/>
        <w:numPr>
          <w:ilvl w:val="1"/>
          <w:numId w:val="56"/>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2C5AD4" w:rsidRPr="00A56DC0" w:rsidRDefault="002C5AD4" w:rsidP="002C5AD4">
      <w:pPr>
        <w:pStyle w:val="western"/>
        <w:keepNext/>
        <w:numPr>
          <w:ilvl w:val="0"/>
          <w:numId w:val="56"/>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bookmarkStart w:id="39"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39"/>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C15481" w:rsidRPr="00C15481">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bookmarkStart w:id="40"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40"/>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00C15481" w:rsidRPr="00C15481">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C5AD4" w:rsidRPr="00A56DC0" w:rsidRDefault="002C5AD4" w:rsidP="002C5AD4">
      <w:pPr>
        <w:pStyle w:val="western"/>
        <w:keepNext/>
        <w:numPr>
          <w:ilvl w:val="0"/>
          <w:numId w:val="56"/>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2C5AD4" w:rsidRPr="00A56DC0" w:rsidRDefault="002C5AD4" w:rsidP="002C5AD4">
      <w:pPr>
        <w:pStyle w:val="western"/>
        <w:keepNext/>
        <w:numPr>
          <w:ilvl w:val="0"/>
          <w:numId w:val="56"/>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bookmarkStart w:id="41"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Pr>
          <w:rFonts w:ascii="Times New Roman" w:hAnsi="Times New Roman" w:cs="Times New Roman"/>
          <w:lang w:eastAsia="en-US"/>
        </w:rPr>
        <w:t> </w:t>
      </w:r>
      <w:r w:rsidRPr="00A56DC0">
        <w:rPr>
          <w:rFonts w:ascii="Times New Roman" w:hAnsi="Times New Roman" w:cs="Times New Roman"/>
          <w:lang w:eastAsia="en-US"/>
        </w:rPr>
        <w:t>1 к настоящему Договору) и (или) гарантийном талоне, передаваемом Покупателю вместе с Товаром.</w:t>
      </w:r>
      <w:bookmarkEnd w:id="41"/>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2C5AD4"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00C15481" w:rsidRPr="00C15481">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2C5AD4" w:rsidRPr="00A56DC0" w:rsidRDefault="002C5AD4" w:rsidP="002C5AD4">
      <w:pPr>
        <w:pStyle w:val="western"/>
        <w:spacing w:before="0" w:after="0"/>
        <w:ind w:left="709"/>
        <w:rPr>
          <w:rFonts w:ascii="Times New Roman" w:hAnsi="Times New Roman" w:cs="Times New Roman"/>
          <w:lang w:eastAsia="en-US"/>
        </w:rPr>
      </w:pPr>
    </w:p>
    <w:p w:rsidR="002C5AD4" w:rsidRPr="00A56DC0" w:rsidRDefault="002C5AD4" w:rsidP="002C5AD4">
      <w:pPr>
        <w:pStyle w:val="western"/>
        <w:keepNext/>
        <w:numPr>
          <w:ilvl w:val="0"/>
          <w:numId w:val="56"/>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C5AD4"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C5AD4" w:rsidRPr="00A56DC0" w:rsidRDefault="002C5AD4" w:rsidP="002C5AD4">
      <w:pPr>
        <w:pStyle w:val="western"/>
        <w:spacing w:before="0" w:after="0"/>
        <w:ind w:left="709"/>
        <w:rPr>
          <w:rFonts w:ascii="Times New Roman" w:hAnsi="Times New Roman" w:cs="Times New Roman"/>
          <w:lang w:eastAsia="en-US"/>
        </w:rPr>
      </w:pPr>
    </w:p>
    <w:p w:rsidR="002C5AD4" w:rsidRPr="00A56DC0" w:rsidRDefault="002C5AD4" w:rsidP="002C5AD4">
      <w:pPr>
        <w:pStyle w:val="western"/>
        <w:keepNext/>
        <w:numPr>
          <w:ilvl w:val="0"/>
          <w:numId w:val="56"/>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2C5AD4" w:rsidRPr="00A56DC0" w:rsidRDefault="002C5AD4" w:rsidP="002C5AD4">
      <w:pPr>
        <w:pStyle w:val="western"/>
        <w:numPr>
          <w:ilvl w:val="2"/>
          <w:numId w:val="56"/>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bookmarkStart w:id="42" w:name="ТекстовоеПоле75"/>
      <w:r>
        <w:rPr>
          <w:rFonts w:ascii="Times New Roman" w:hAnsi="Times New Roman" w:cs="Times New Roman"/>
          <w:lang w:eastAsia="en-US"/>
        </w:rPr>
        <w:t>1</w:t>
      </w:r>
      <w:bookmarkEnd w:id="42"/>
      <w:r w:rsidRPr="00A56DC0">
        <w:rPr>
          <w:rFonts w:ascii="Times New Roman" w:hAnsi="Times New Roman" w:cs="Times New Roman"/>
          <w:lang w:eastAsia="en-US"/>
        </w:rPr>
        <w:t xml:space="preserve"> (</w:t>
      </w:r>
      <w:bookmarkStart w:id="43" w:name="ТекстовоеПоле76"/>
      <w:r>
        <w:rPr>
          <w:rFonts w:ascii="Times New Roman" w:hAnsi="Times New Roman" w:cs="Times New Roman"/>
          <w:lang w:eastAsia="en-US"/>
        </w:rPr>
        <w:t>один</w:t>
      </w:r>
      <w:bookmarkStart w:id="44" w:name="ТекстовоеПоле77"/>
      <w:bookmarkEnd w:id="43"/>
      <w:r>
        <w:rPr>
          <w:rFonts w:ascii="Times New Roman" w:hAnsi="Times New Roman" w:cs="Times New Roman"/>
          <w:lang w:eastAsia="en-US"/>
        </w:rPr>
        <w:t>) месяц</w:t>
      </w:r>
      <w:bookmarkEnd w:id="44"/>
      <w:r w:rsidRPr="00A56DC0">
        <w:rPr>
          <w:rFonts w:ascii="Times New Roman" w:hAnsi="Times New Roman" w:cs="Times New Roman"/>
          <w:lang w:eastAsia="en-US"/>
        </w:rPr>
        <w:t>.</w:t>
      </w:r>
    </w:p>
    <w:p w:rsidR="002C5AD4" w:rsidRPr="00A56DC0" w:rsidRDefault="002C5AD4" w:rsidP="002C5AD4">
      <w:pPr>
        <w:pStyle w:val="western"/>
        <w:numPr>
          <w:ilvl w:val="2"/>
          <w:numId w:val="56"/>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2C5AD4" w:rsidRPr="00A56DC0" w:rsidRDefault="002C5AD4" w:rsidP="002C5AD4">
      <w:pPr>
        <w:pStyle w:val="western"/>
        <w:numPr>
          <w:ilvl w:val="2"/>
          <w:numId w:val="56"/>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rPr>
          <w:rFonts w:ascii="Times New Roman" w:hAnsi="Times New Roman" w:cs="Times New Roman"/>
          <w:lang w:eastAsia="en-US"/>
        </w:rPr>
        <w:t>3.1</w:t>
      </w:r>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r w:rsidRPr="00A56DC0">
        <w:rPr>
          <w:rFonts w:ascii="Times New Roman" w:hAnsi="Times New Roman" w:cs="Times New Roman"/>
          <w:lang w:eastAsia="en-US"/>
        </w:rPr>
        <w:t xml:space="preserve">) </w:t>
      </w:r>
      <w:r>
        <w:rPr>
          <w:rFonts w:ascii="Times New Roman" w:hAnsi="Times New Roman" w:cs="Times New Roman"/>
          <w:lang w:eastAsia="en-US"/>
        </w:rPr>
        <w:t>месяц</w:t>
      </w:r>
      <w:r w:rsidRPr="00A56DC0">
        <w:rPr>
          <w:rFonts w:ascii="Times New Roman" w:hAnsi="Times New Roman" w:cs="Times New Roman"/>
          <w:lang w:eastAsia="en-US"/>
        </w:rPr>
        <w:t>.</w:t>
      </w:r>
    </w:p>
    <w:p w:rsidR="002C5AD4" w:rsidRPr="000D214E" w:rsidRDefault="002C5AD4" w:rsidP="002C5AD4">
      <w:pPr>
        <w:pStyle w:val="western"/>
        <w:numPr>
          <w:ilvl w:val="2"/>
          <w:numId w:val="56"/>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2C5AD4" w:rsidRPr="000D214E" w:rsidRDefault="002C5AD4" w:rsidP="002C5AD4">
      <w:pPr>
        <w:pStyle w:val="western"/>
        <w:spacing w:before="0" w:after="0"/>
        <w:ind w:left="709"/>
        <w:rPr>
          <w:rFonts w:ascii="Times New Roman" w:hAnsi="Times New Roman" w:cs="Times New Roman"/>
          <w:lang w:eastAsia="en-US"/>
        </w:rPr>
      </w:pPr>
    </w:p>
    <w:p w:rsidR="002C5AD4" w:rsidRPr="00A56DC0" w:rsidRDefault="002C5AD4" w:rsidP="002C5AD4">
      <w:pPr>
        <w:pStyle w:val="western"/>
        <w:keepNext/>
        <w:numPr>
          <w:ilvl w:val="0"/>
          <w:numId w:val="56"/>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2C5AD4"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C5AD4" w:rsidRPr="005F12F1" w:rsidRDefault="002C5AD4" w:rsidP="002C5AD4">
      <w:pPr>
        <w:pStyle w:val="western"/>
        <w:numPr>
          <w:ilvl w:val="1"/>
          <w:numId w:val="56"/>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2C5AD4" w:rsidRPr="00A56DC0" w:rsidRDefault="002C5AD4" w:rsidP="002C5AD4">
      <w:pPr>
        <w:suppressAutoHyphens/>
        <w:ind w:firstLine="709"/>
        <w:jc w:val="both"/>
        <w:rPr>
          <w:color w:val="000000"/>
          <w:lang w:eastAsia="zh-CN"/>
        </w:rPr>
      </w:pPr>
      <w:r w:rsidRPr="00A56DC0">
        <w:rPr>
          <w:color w:val="000000"/>
          <w:lang w:eastAsia="zh-CN"/>
        </w:rPr>
        <w:t xml:space="preserve">Организация: </w:t>
      </w:r>
      <w:r>
        <w:rPr>
          <w:color w:val="000000"/>
          <w:lang w:eastAsia="zh-CN"/>
        </w:rPr>
        <w:t>ПАО «Башинформсвязь»</w:t>
      </w:r>
    </w:p>
    <w:p w:rsidR="002C5AD4" w:rsidRPr="00A56DC0" w:rsidRDefault="002C5AD4" w:rsidP="002C5AD4">
      <w:pPr>
        <w:suppressAutoHyphens/>
        <w:ind w:firstLine="709"/>
        <w:jc w:val="both"/>
        <w:rPr>
          <w:color w:val="000000"/>
          <w:lang w:eastAsia="zh-CN"/>
        </w:rPr>
      </w:pPr>
      <w:r w:rsidRPr="00A56DC0">
        <w:rPr>
          <w:color w:val="000000"/>
          <w:lang w:eastAsia="zh-CN"/>
        </w:rPr>
        <w:t xml:space="preserve">ФИО: </w:t>
      </w:r>
      <w:r>
        <w:rPr>
          <w:color w:val="000000"/>
          <w:lang w:eastAsia="zh-CN"/>
        </w:rPr>
        <w:t>Журкин А.В.</w:t>
      </w:r>
    </w:p>
    <w:p w:rsidR="002C5AD4" w:rsidRPr="00A56DC0" w:rsidRDefault="002C5AD4" w:rsidP="002C5AD4">
      <w:pPr>
        <w:suppressAutoHyphens/>
        <w:ind w:firstLine="709"/>
        <w:jc w:val="both"/>
        <w:rPr>
          <w:color w:val="000000"/>
          <w:lang w:eastAsia="zh-CN"/>
        </w:rPr>
      </w:pPr>
      <w:r w:rsidRPr="00A56DC0">
        <w:rPr>
          <w:color w:val="000000"/>
          <w:lang w:eastAsia="zh-CN"/>
        </w:rPr>
        <w:t>Адрес:</w:t>
      </w:r>
      <w:r>
        <w:rPr>
          <w:color w:val="000000"/>
          <w:lang w:eastAsia="zh-CN"/>
        </w:rPr>
        <w:t xml:space="preserve"> </w:t>
      </w:r>
      <w:r w:rsidRPr="00FC4DAD">
        <w:rPr>
          <w:color w:val="000000"/>
          <w:lang w:eastAsia="zh-CN"/>
        </w:rPr>
        <w:t>4500</w:t>
      </w:r>
      <w:r>
        <w:rPr>
          <w:color w:val="000000"/>
          <w:lang w:eastAsia="zh-CN"/>
        </w:rPr>
        <w:t>77</w:t>
      </w:r>
      <w:r w:rsidRPr="00FC4DAD">
        <w:rPr>
          <w:color w:val="000000"/>
          <w:lang w:eastAsia="zh-CN"/>
        </w:rPr>
        <w:t>, г. Уфа, ул. Ленина, д. 3</w:t>
      </w:r>
      <w:r>
        <w:rPr>
          <w:color w:val="000000"/>
          <w:lang w:eastAsia="zh-CN"/>
        </w:rPr>
        <w:t>0</w:t>
      </w:r>
    </w:p>
    <w:p w:rsidR="002C5AD4" w:rsidRPr="00B27574" w:rsidRDefault="002C5AD4" w:rsidP="002C5AD4">
      <w:pPr>
        <w:suppressAutoHyphens/>
        <w:ind w:firstLine="709"/>
        <w:jc w:val="both"/>
        <w:rPr>
          <w:color w:val="000000"/>
          <w:lang w:val="en-US" w:eastAsia="zh-CN"/>
        </w:rPr>
      </w:pPr>
      <w:r>
        <w:rPr>
          <w:color w:val="000000"/>
          <w:lang w:eastAsia="zh-CN"/>
        </w:rPr>
        <w:t>Тел</w:t>
      </w:r>
      <w:r w:rsidRPr="00FA116E">
        <w:rPr>
          <w:color w:val="000000"/>
          <w:lang w:val="en-US" w:eastAsia="zh-CN"/>
        </w:rPr>
        <w:t>.</w:t>
      </w:r>
      <w:r w:rsidRPr="00B27574">
        <w:rPr>
          <w:color w:val="000000"/>
          <w:lang w:val="en-US" w:eastAsia="zh-CN"/>
        </w:rPr>
        <w:t>: 8 (347) 221-55-67</w:t>
      </w:r>
    </w:p>
    <w:p w:rsidR="002C5AD4" w:rsidRPr="00FA116E" w:rsidRDefault="002C5AD4" w:rsidP="002C5AD4">
      <w:pPr>
        <w:suppressAutoHyphens/>
        <w:ind w:firstLine="709"/>
        <w:jc w:val="both"/>
        <w:rPr>
          <w:color w:val="0563C1" w:themeColor="hyperlink"/>
          <w:u w:val="single"/>
          <w:lang w:val="en-US" w:eastAsia="zh-CN"/>
        </w:rPr>
      </w:pPr>
      <w:proofErr w:type="gramStart"/>
      <w:r w:rsidRPr="0016334E">
        <w:rPr>
          <w:color w:val="000000"/>
          <w:lang w:val="en-US" w:eastAsia="zh-CN"/>
        </w:rPr>
        <w:t>e</w:t>
      </w:r>
      <w:r w:rsidRPr="002E1970">
        <w:rPr>
          <w:color w:val="000000"/>
          <w:lang w:val="en-US" w:eastAsia="zh-CN"/>
        </w:rPr>
        <w:t>-</w:t>
      </w:r>
      <w:r w:rsidRPr="0016334E">
        <w:rPr>
          <w:color w:val="000000"/>
          <w:lang w:val="en-US" w:eastAsia="zh-CN"/>
        </w:rPr>
        <w:t>mail</w:t>
      </w:r>
      <w:proofErr w:type="gramEnd"/>
      <w:r w:rsidRPr="002E1970">
        <w:rPr>
          <w:color w:val="000000"/>
          <w:lang w:val="en-US" w:eastAsia="zh-CN"/>
        </w:rPr>
        <w:t xml:space="preserve">: </w:t>
      </w:r>
      <w:hyperlink r:id="rId30" w:history="1">
        <w:r w:rsidRPr="00FA116E">
          <w:rPr>
            <w:color w:val="0563C1" w:themeColor="hyperlink"/>
            <w:u w:val="single"/>
            <w:lang w:val="en-US" w:eastAsia="zh-CN"/>
          </w:rPr>
          <w:t>a.zhyrkin@bashtel.ru</w:t>
        </w:r>
      </w:hyperlink>
    </w:p>
    <w:p w:rsidR="002C5AD4" w:rsidRPr="002E1970" w:rsidRDefault="002C5AD4" w:rsidP="002C5AD4">
      <w:pPr>
        <w:suppressAutoHyphens/>
        <w:ind w:firstLine="709"/>
        <w:jc w:val="both"/>
        <w:rPr>
          <w:color w:val="000000"/>
          <w:lang w:val="en-US" w:eastAsia="zh-CN"/>
        </w:rPr>
      </w:pPr>
    </w:p>
    <w:p w:rsidR="002C5AD4" w:rsidRPr="00FA116E" w:rsidRDefault="002C5AD4" w:rsidP="002C5AD4">
      <w:pPr>
        <w:suppressAutoHyphens/>
        <w:ind w:firstLine="709"/>
        <w:jc w:val="both"/>
        <w:rPr>
          <w:lang w:eastAsia="en-US"/>
        </w:rPr>
      </w:pPr>
      <w:r w:rsidRPr="00FA116E">
        <w:rPr>
          <w:lang w:eastAsia="en-US"/>
        </w:rPr>
        <w:t>Информация о Поставщике:</w:t>
      </w:r>
    </w:p>
    <w:p w:rsidR="002C5AD4" w:rsidRPr="00FA116E" w:rsidRDefault="002C5AD4" w:rsidP="002C5AD4">
      <w:pPr>
        <w:suppressAutoHyphens/>
        <w:ind w:firstLine="709"/>
        <w:jc w:val="both"/>
        <w:rPr>
          <w:lang w:eastAsia="en-US"/>
        </w:rPr>
      </w:pPr>
      <w:r w:rsidRPr="00FA116E">
        <w:rPr>
          <w:lang w:eastAsia="en-US"/>
        </w:rPr>
        <w:t>Организация: ФГУП «Почта России»</w:t>
      </w:r>
    </w:p>
    <w:p w:rsidR="002C5AD4" w:rsidRPr="00FA116E" w:rsidRDefault="002C5AD4" w:rsidP="002C5AD4">
      <w:pPr>
        <w:suppressAutoHyphens/>
        <w:ind w:firstLine="709"/>
        <w:jc w:val="both"/>
        <w:rPr>
          <w:lang w:eastAsia="en-US"/>
        </w:rPr>
      </w:pPr>
      <w:r w:rsidRPr="00FA116E">
        <w:rPr>
          <w:lang w:eastAsia="en-US"/>
        </w:rPr>
        <w:t xml:space="preserve">ФИО: </w:t>
      </w:r>
      <w:proofErr w:type="spellStart"/>
      <w:r w:rsidRPr="00FA116E">
        <w:rPr>
          <w:lang w:eastAsia="en-US"/>
        </w:rPr>
        <w:t>Исхакова</w:t>
      </w:r>
      <w:proofErr w:type="spellEnd"/>
      <w:r w:rsidRPr="00FA116E">
        <w:rPr>
          <w:lang w:eastAsia="en-US"/>
        </w:rPr>
        <w:t xml:space="preserve"> Г.Р.</w:t>
      </w:r>
    </w:p>
    <w:p w:rsidR="002C5AD4" w:rsidRPr="00FA116E" w:rsidRDefault="002C5AD4" w:rsidP="002C5AD4">
      <w:pPr>
        <w:suppressAutoHyphens/>
        <w:ind w:firstLine="709"/>
        <w:jc w:val="both"/>
        <w:rPr>
          <w:lang w:eastAsia="en-US"/>
        </w:rPr>
      </w:pPr>
      <w:r w:rsidRPr="00FA116E">
        <w:rPr>
          <w:lang w:eastAsia="en-US"/>
        </w:rPr>
        <w:t>Адрес: 450000, г. Уфа, ул. Ленина, д. 28</w:t>
      </w:r>
    </w:p>
    <w:p w:rsidR="002C5AD4" w:rsidRPr="002C5AD4" w:rsidRDefault="002C5AD4" w:rsidP="002C5AD4">
      <w:pPr>
        <w:suppressAutoHyphens/>
        <w:ind w:firstLine="709"/>
        <w:jc w:val="both"/>
        <w:rPr>
          <w:lang w:eastAsia="en-US"/>
        </w:rPr>
      </w:pPr>
      <w:r>
        <w:rPr>
          <w:lang w:eastAsia="en-US"/>
        </w:rPr>
        <w:t>Тел</w:t>
      </w:r>
      <w:r w:rsidRPr="002C5AD4">
        <w:rPr>
          <w:lang w:eastAsia="en-US"/>
        </w:rPr>
        <w:t>.: 8 (347) 272-73-46</w:t>
      </w:r>
    </w:p>
    <w:p w:rsidR="002C5AD4" w:rsidRPr="003010BC" w:rsidRDefault="002C5AD4" w:rsidP="002C5AD4">
      <w:pPr>
        <w:suppressAutoHyphens/>
        <w:ind w:firstLine="709"/>
        <w:jc w:val="both"/>
        <w:rPr>
          <w:lang w:val="en-US" w:eastAsia="en-US"/>
        </w:rPr>
      </w:pPr>
      <w:proofErr w:type="gramStart"/>
      <w:r w:rsidRPr="00FA116E">
        <w:rPr>
          <w:lang w:val="en-US" w:eastAsia="en-US"/>
        </w:rPr>
        <w:t>e</w:t>
      </w:r>
      <w:r w:rsidRPr="003010BC">
        <w:rPr>
          <w:lang w:val="en-US" w:eastAsia="en-US"/>
        </w:rPr>
        <w:t>-</w:t>
      </w:r>
      <w:r w:rsidRPr="00FA116E">
        <w:rPr>
          <w:lang w:val="en-US" w:eastAsia="en-US"/>
        </w:rPr>
        <w:t>mail</w:t>
      </w:r>
      <w:proofErr w:type="gramEnd"/>
      <w:r w:rsidRPr="003010BC">
        <w:rPr>
          <w:lang w:val="en-US" w:eastAsia="en-US"/>
        </w:rPr>
        <w:t xml:space="preserve">: </w:t>
      </w:r>
      <w:hyperlink r:id="rId31" w:history="1">
        <w:r w:rsidRPr="00FA116E">
          <w:rPr>
            <w:rStyle w:val="a5"/>
            <w:lang w:val="en-US" w:eastAsia="en-US"/>
          </w:rPr>
          <w:t>Gulnur</w:t>
        </w:r>
        <w:r w:rsidRPr="003010BC">
          <w:rPr>
            <w:rStyle w:val="a5"/>
            <w:lang w:val="en-US" w:eastAsia="en-US"/>
          </w:rPr>
          <w:t>.</w:t>
        </w:r>
        <w:r w:rsidRPr="00FA116E">
          <w:rPr>
            <w:rStyle w:val="a5"/>
            <w:lang w:val="en-US" w:eastAsia="en-US"/>
          </w:rPr>
          <w:t>Iskhakova</w:t>
        </w:r>
        <w:r w:rsidRPr="003010BC">
          <w:rPr>
            <w:rStyle w:val="a5"/>
            <w:lang w:val="en-US" w:eastAsia="en-US"/>
          </w:rPr>
          <w:t>@</w:t>
        </w:r>
        <w:r w:rsidRPr="00FA116E">
          <w:rPr>
            <w:rStyle w:val="a5"/>
            <w:lang w:val="en-US" w:eastAsia="en-US"/>
          </w:rPr>
          <w:t>russianpost</w:t>
        </w:r>
        <w:r w:rsidRPr="003010BC">
          <w:rPr>
            <w:rStyle w:val="a5"/>
            <w:lang w:val="en-US" w:eastAsia="en-US"/>
          </w:rPr>
          <w:t>.</w:t>
        </w:r>
        <w:r w:rsidRPr="00FA116E">
          <w:rPr>
            <w:rStyle w:val="a5"/>
            <w:lang w:val="en-US" w:eastAsia="en-US"/>
          </w:rPr>
          <w:t>ru</w:t>
        </w:r>
      </w:hyperlink>
    </w:p>
    <w:p w:rsidR="002C5AD4" w:rsidRPr="003010BC" w:rsidRDefault="002C5AD4" w:rsidP="002C5AD4">
      <w:pPr>
        <w:suppressAutoHyphens/>
        <w:ind w:firstLine="709"/>
        <w:jc w:val="both"/>
        <w:rPr>
          <w:color w:val="000000"/>
          <w:lang w:val="en-US" w:eastAsia="zh-CN"/>
        </w:rPr>
      </w:pPr>
    </w:p>
    <w:p w:rsidR="002C5AD4" w:rsidRPr="00A56DC0" w:rsidRDefault="002C5AD4" w:rsidP="002C5AD4">
      <w:pPr>
        <w:pStyle w:val="western"/>
        <w:keepNext/>
        <w:numPr>
          <w:ilvl w:val="0"/>
          <w:numId w:val="56"/>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2C5AD4"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w:t>
      </w:r>
      <w:r w:rsidRPr="0095249E">
        <w:rPr>
          <w:rFonts w:ascii="Times New Roman" w:hAnsi="Times New Roman" w:cs="Times New Roman"/>
          <w:lang w:eastAsia="en-US"/>
        </w:rPr>
        <w:t>рассмотрение Арбитражного суда Республики Башкортостан.</w:t>
      </w:r>
    </w:p>
    <w:p w:rsidR="002C5AD4" w:rsidRPr="0095249E" w:rsidRDefault="002C5AD4" w:rsidP="002C5AD4">
      <w:pPr>
        <w:pStyle w:val="western"/>
        <w:spacing w:before="0" w:after="0"/>
        <w:ind w:left="709"/>
        <w:rPr>
          <w:rFonts w:ascii="Times New Roman" w:hAnsi="Times New Roman" w:cs="Times New Roman"/>
          <w:lang w:eastAsia="en-US"/>
        </w:rPr>
      </w:pPr>
    </w:p>
    <w:p w:rsidR="002C5AD4" w:rsidRDefault="002C5AD4" w:rsidP="002C5AD4">
      <w:pPr>
        <w:pStyle w:val="western"/>
        <w:keepNext/>
        <w:numPr>
          <w:ilvl w:val="0"/>
          <w:numId w:val="56"/>
        </w:numPr>
        <w:spacing w:before="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 </w:t>
      </w:r>
      <w:r w:rsidRPr="0095249E">
        <w:rPr>
          <w:rFonts w:ascii="Times New Roman" w:hAnsi="Times New Roman" w:cs="Times New Roman"/>
          <w:b/>
          <w:lang w:eastAsia="en-US"/>
        </w:rPr>
        <w:t>Антикоррупционная оговорка</w:t>
      </w:r>
    </w:p>
    <w:p w:rsidR="002C5AD4" w:rsidRPr="009C6A05" w:rsidRDefault="002C5AD4" w:rsidP="002C5AD4">
      <w:pPr>
        <w:pStyle w:val="western"/>
        <w:numPr>
          <w:ilvl w:val="1"/>
          <w:numId w:val="56"/>
        </w:numPr>
        <w:spacing w:before="0" w:after="0"/>
        <w:ind w:firstLine="709"/>
        <w:rPr>
          <w:rFonts w:ascii="Times New Roman" w:hAnsi="Times New Roman" w:cs="Times New Roman"/>
          <w:lang w:eastAsia="en-US"/>
        </w:rPr>
      </w:pPr>
      <w:r w:rsidRPr="009C6A05">
        <w:rPr>
          <w:rFonts w:ascii="Times New Roman" w:hAnsi="Times New Roman" w:cs="Times New Roman"/>
          <w:lang w:eastAsia="en-US"/>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C5AD4" w:rsidRPr="009C6A05" w:rsidRDefault="002C5AD4" w:rsidP="002C5AD4">
      <w:pPr>
        <w:pStyle w:val="western"/>
        <w:numPr>
          <w:ilvl w:val="1"/>
          <w:numId w:val="56"/>
        </w:numPr>
        <w:spacing w:before="0" w:after="0"/>
        <w:ind w:firstLine="709"/>
        <w:rPr>
          <w:rFonts w:ascii="Times New Roman" w:hAnsi="Times New Roman" w:cs="Times New Roman"/>
          <w:lang w:eastAsia="en-US"/>
        </w:rPr>
      </w:pPr>
      <w:r w:rsidRPr="009C6A05">
        <w:rPr>
          <w:rFonts w:ascii="Times New Roman" w:hAnsi="Times New Roman" w:cs="Times New Roman"/>
          <w:lang w:eastAsia="en-US"/>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C5AD4" w:rsidRPr="009C6A05" w:rsidRDefault="002C5AD4" w:rsidP="002C5AD4">
      <w:pPr>
        <w:pStyle w:val="western"/>
        <w:numPr>
          <w:ilvl w:val="1"/>
          <w:numId w:val="56"/>
        </w:numPr>
        <w:spacing w:before="0" w:after="0"/>
        <w:ind w:firstLine="709"/>
        <w:rPr>
          <w:rFonts w:ascii="Times New Roman" w:hAnsi="Times New Roman" w:cs="Times New Roman"/>
          <w:lang w:eastAsia="en-US"/>
        </w:rPr>
      </w:pPr>
      <w:r w:rsidRPr="009C6A05">
        <w:rPr>
          <w:rFonts w:ascii="Times New Roman" w:hAnsi="Times New Roman" w:cs="Times New Roman"/>
          <w:lang w:eastAsia="en-US"/>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2C5AD4" w:rsidRDefault="002C5AD4" w:rsidP="002C5AD4">
      <w:pPr>
        <w:pStyle w:val="western"/>
        <w:numPr>
          <w:ilvl w:val="1"/>
          <w:numId w:val="56"/>
        </w:numPr>
        <w:spacing w:before="0" w:after="0"/>
        <w:ind w:firstLine="709"/>
        <w:rPr>
          <w:rFonts w:ascii="Times New Roman" w:hAnsi="Times New Roman" w:cs="Times New Roman"/>
          <w:lang w:eastAsia="en-US"/>
        </w:rPr>
      </w:pPr>
      <w:r w:rsidRPr="009C6A05">
        <w:rPr>
          <w:rFonts w:ascii="Times New Roman" w:hAnsi="Times New Roman" w:cs="Times New Roman"/>
          <w:lang w:eastAsia="en-US"/>
        </w:rPr>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2C5AD4" w:rsidRPr="009C6A05" w:rsidRDefault="002C5AD4" w:rsidP="002C5AD4">
      <w:pPr>
        <w:pStyle w:val="western"/>
        <w:spacing w:before="0" w:after="0"/>
        <w:ind w:left="709"/>
        <w:rPr>
          <w:rFonts w:ascii="Times New Roman" w:hAnsi="Times New Roman" w:cs="Times New Roman"/>
          <w:lang w:eastAsia="en-US"/>
        </w:rPr>
      </w:pPr>
    </w:p>
    <w:p w:rsidR="002C5AD4" w:rsidRPr="0095249E" w:rsidRDefault="002C5AD4" w:rsidP="002C5AD4">
      <w:pPr>
        <w:pStyle w:val="western"/>
        <w:keepNext/>
        <w:numPr>
          <w:ilvl w:val="0"/>
          <w:numId w:val="56"/>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r w:rsidRPr="0095249E">
        <w:rPr>
          <w:rFonts w:ascii="Times New Roman" w:hAnsi="Times New Roman" w:cs="Times New Roman"/>
          <w:b/>
          <w:lang w:eastAsia="en-US"/>
        </w:rPr>
        <w:t>Срок действия настоящего Договора</w:t>
      </w:r>
      <w:r w:rsidRPr="0095249E">
        <w:rPr>
          <w:rFonts w:ascii="Times New Roman" w:hAnsi="Times New Roman" w:cs="Times New Roman"/>
          <w:b/>
          <w:lang w:eastAsia="en-US"/>
        </w:rPr>
        <w:fldChar w:fldCharType="begin"/>
      </w:r>
      <w:r w:rsidRPr="0095249E">
        <w:rPr>
          <w:rFonts w:ascii="Times New Roman" w:hAnsi="Times New Roman" w:cs="Times New Roman"/>
          <w:b/>
          <w:lang w:eastAsia="en-US"/>
        </w:rPr>
        <w:fldChar w:fldCharType="end"/>
      </w:r>
    </w:p>
    <w:p w:rsidR="002C5AD4" w:rsidRDefault="002C5AD4" w:rsidP="002C5AD4">
      <w:pPr>
        <w:pStyle w:val="a6"/>
        <w:numPr>
          <w:ilvl w:val="1"/>
          <w:numId w:val="56"/>
        </w:numPr>
        <w:ind w:firstLine="709"/>
        <w:jc w:val="both"/>
      </w:pPr>
      <w:r w:rsidRPr="00B27707">
        <w:t xml:space="preserve">Настоящий Договор вступает в силу с даты подписания Сторонами и действует до полного исполнения Сторонами своих обязательств по Договору. </w:t>
      </w:r>
    </w:p>
    <w:p w:rsidR="002C5AD4" w:rsidRPr="00B27707" w:rsidRDefault="002C5AD4" w:rsidP="002C5AD4">
      <w:pPr>
        <w:pStyle w:val="a6"/>
        <w:ind w:left="0"/>
        <w:jc w:val="both"/>
      </w:pPr>
    </w:p>
    <w:p w:rsidR="002C5AD4" w:rsidRPr="00A56DC0" w:rsidRDefault="002C5AD4" w:rsidP="002C5AD4">
      <w:pPr>
        <w:pStyle w:val="western"/>
        <w:keepNext/>
        <w:numPr>
          <w:ilvl w:val="0"/>
          <w:numId w:val="56"/>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2C5AD4" w:rsidRPr="00A56DC0" w:rsidRDefault="002C5AD4" w:rsidP="002C5AD4">
      <w:pPr>
        <w:pStyle w:val="western"/>
        <w:numPr>
          <w:ilvl w:val="1"/>
          <w:numId w:val="56"/>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2C5AD4" w:rsidRDefault="002C5AD4" w:rsidP="002C5AD4">
      <w:pPr>
        <w:pStyle w:val="western"/>
        <w:numPr>
          <w:ilvl w:val="2"/>
          <w:numId w:val="56"/>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2C5AD4" w:rsidRDefault="002C5AD4" w:rsidP="002C5AD4">
      <w:pPr>
        <w:pStyle w:val="western"/>
        <w:spacing w:before="0" w:after="0"/>
        <w:ind w:left="709"/>
        <w:rPr>
          <w:rFonts w:ascii="Times New Roman" w:hAnsi="Times New Roman" w:cs="Times New Roman"/>
          <w:lang w:eastAsia="en-US"/>
        </w:rPr>
      </w:pPr>
    </w:p>
    <w:p w:rsidR="002C5AD4" w:rsidRPr="00A56DC0" w:rsidRDefault="002C5AD4" w:rsidP="002C5AD4">
      <w:pPr>
        <w:pStyle w:val="western"/>
        <w:keepNext/>
        <w:numPr>
          <w:ilvl w:val="0"/>
          <w:numId w:val="56"/>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3"/>
      </w:tblGrid>
      <w:tr w:rsidR="002C5AD4" w:rsidRPr="00A56DC0" w:rsidTr="00133153">
        <w:tc>
          <w:tcPr>
            <w:tcW w:w="9355" w:type="dxa"/>
            <w:gridSpan w:val="3"/>
            <w:shd w:val="clear" w:color="auto" w:fill="auto"/>
            <w:vAlign w:val="center"/>
          </w:tcPr>
          <w:p w:rsidR="002C5AD4" w:rsidRPr="00A56DC0" w:rsidRDefault="002C5AD4" w:rsidP="00133153">
            <w:pPr>
              <w:pStyle w:val="western"/>
              <w:spacing w:before="0" w:after="0"/>
              <w:jc w:val="center"/>
              <w:rPr>
                <w:rFonts w:ascii="Times New Roman" w:hAnsi="Times New Roman" w:cs="Times New Roman"/>
                <w:lang w:eastAsia="en-US"/>
              </w:rPr>
            </w:pPr>
          </w:p>
        </w:tc>
      </w:tr>
      <w:tr w:rsidR="002C5AD4" w:rsidRPr="00A56DC0" w:rsidTr="00133153">
        <w:tc>
          <w:tcPr>
            <w:tcW w:w="4492" w:type="dxa"/>
            <w:shd w:val="clear" w:color="auto" w:fill="auto"/>
          </w:tcPr>
          <w:p w:rsidR="002C5AD4" w:rsidRPr="00A56DC0" w:rsidRDefault="002C5AD4" w:rsidP="00133153">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9" w:type="dxa"/>
            <w:shd w:val="clear" w:color="auto" w:fill="auto"/>
            <w:vAlign w:val="center"/>
          </w:tcPr>
          <w:p w:rsidR="002C5AD4" w:rsidRPr="00A56DC0" w:rsidRDefault="002C5AD4" w:rsidP="00133153">
            <w:pPr>
              <w:pStyle w:val="western"/>
              <w:spacing w:before="0" w:after="0"/>
              <w:jc w:val="center"/>
              <w:rPr>
                <w:rFonts w:ascii="Times New Roman" w:hAnsi="Times New Roman" w:cs="Times New Roman"/>
                <w:lang w:eastAsia="en-US"/>
              </w:rPr>
            </w:pPr>
          </w:p>
        </w:tc>
        <w:tc>
          <w:tcPr>
            <w:tcW w:w="4584" w:type="dxa"/>
            <w:shd w:val="clear" w:color="auto" w:fill="auto"/>
          </w:tcPr>
          <w:p w:rsidR="002C5AD4" w:rsidRPr="00A56DC0" w:rsidRDefault="002C5AD4" w:rsidP="00133153">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2C5AD4" w:rsidRPr="00A56DC0" w:rsidTr="00133153">
        <w:tc>
          <w:tcPr>
            <w:tcW w:w="4492" w:type="dxa"/>
            <w:shd w:val="clear" w:color="auto" w:fill="auto"/>
          </w:tcPr>
          <w:p w:rsidR="002C5AD4" w:rsidRDefault="002C5AD4" w:rsidP="00133153">
            <w:pPr>
              <w:ind w:right="30"/>
            </w:pPr>
            <w:r w:rsidRPr="001A547B">
              <w:t xml:space="preserve">ПАО «Башинформсвязь» </w:t>
            </w:r>
          </w:p>
          <w:p w:rsidR="002C5AD4" w:rsidRPr="001A547B" w:rsidRDefault="002C5AD4" w:rsidP="00133153">
            <w:pPr>
              <w:ind w:right="30"/>
            </w:pPr>
            <w:r w:rsidRPr="001A547B">
              <w:t>ОГРН 1020202561686</w:t>
            </w:r>
          </w:p>
          <w:p w:rsidR="002C5AD4" w:rsidRPr="001A547B" w:rsidRDefault="002C5AD4" w:rsidP="00133153">
            <w:pPr>
              <w:ind w:right="30"/>
            </w:pPr>
            <w:r w:rsidRPr="001A547B">
              <w:t>ИНН 0274018377 КПП 997750001</w:t>
            </w:r>
          </w:p>
          <w:p w:rsidR="002C5AD4" w:rsidRPr="000D7E0D" w:rsidRDefault="002C5AD4" w:rsidP="00133153">
            <w:pPr>
              <w:ind w:right="30"/>
            </w:pPr>
            <w:r w:rsidRPr="00A56DC0">
              <w:t>Адрес места нахождения</w:t>
            </w:r>
            <w:r w:rsidRPr="001A547B">
              <w:t>.4500</w:t>
            </w:r>
            <w:r>
              <w:t>77</w:t>
            </w:r>
            <w:r w:rsidRPr="001A547B">
              <w:t xml:space="preserve">, </w:t>
            </w:r>
            <w:r>
              <w:t xml:space="preserve">Российская Федерация, </w:t>
            </w:r>
            <w:r w:rsidRPr="001A547B">
              <w:t>Р</w:t>
            </w:r>
            <w:r>
              <w:t xml:space="preserve">еспублика </w:t>
            </w:r>
            <w:r w:rsidRPr="001A547B">
              <w:t>Б</w:t>
            </w:r>
            <w:r>
              <w:t>ашкортостан</w:t>
            </w:r>
            <w:r w:rsidRPr="001A547B">
              <w:t xml:space="preserve">, </w:t>
            </w:r>
            <w:proofErr w:type="spellStart"/>
            <w:r w:rsidRPr="001A547B">
              <w:t>г.Уфа</w:t>
            </w:r>
            <w:proofErr w:type="spellEnd"/>
            <w:r w:rsidRPr="001A547B">
              <w:t xml:space="preserve">, </w:t>
            </w:r>
            <w:r w:rsidRPr="000D7E0D">
              <w:t>ул. Ленина, 30</w:t>
            </w:r>
          </w:p>
          <w:p w:rsidR="002C5AD4" w:rsidRPr="001A547B" w:rsidRDefault="002C5AD4" w:rsidP="00133153">
            <w:pPr>
              <w:ind w:right="30"/>
            </w:pPr>
            <w:r w:rsidRPr="000D7E0D">
              <w:t>Почтовый адрес. 4500</w:t>
            </w:r>
            <w:r>
              <w:t>77</w:t>
            </w:r>
            <w:r w:rsidRPr="000D7E0D">
              <w:t xml:space="preserve">, Российская Федерация, Республика Башкортостан, </w:t>
            </w:r>
            <w:proofErr w:type="spellStart"/>
            <w:r w:rsidRPr="000D7E0D">
              <w:t>г.Уфа</w:t>
            </w:r>
            <w:proofErr w:type="spellEnd"/>
            <w:r w:rsidRPr="000D7E0D">
              <w:t>, ул. Ленина, 30</w:t>
            </w:r>
          </w:p>
          <w:p w:rsidR="002C5AD4" w:rsidRPr="001A547B" w:rsidRDefault="002C5AD4" w:rsidP="00133153">
            <w:r w:rsidRPr="001A547B">
              <w:t>р/счет</w:t>
            </w:r>
            <w:r>
              <w:rPr>
                <w:bCs/>
              </w:rPr>
              <w:t xml:space="preserve"> 40702810900000005674</w:t>
            </w:r>
          </w:p>
          <w:p w:rsidR="002C5AD4" w:rsidRPr="001A547B" w:rsidRDefault="002C5AD4" w:rsidP="00133153">
            <w:pPr>
              <w:ind w:right="30"/>
            </w:pPr>
            <w:r>
              <w:t>в О</w:t>
            </w:r>
            <w:r w:rsidRPr="001A547B">
              <w:t xml:space="preserve">АО </w:t>
            </w:r>
            <w:r>
              <w:t>АБ «Россия», г. Санкт-Петербург</w:t>
            </w:r>
          </w:p>
          <w:p w:rsidR="002C5AD4" w:rsidRDefault="002C5AD4" w:rsidP="00133153">
            <w:r>
              <w:t>к/счет 30101810800000000861 в Северо-Западном Главном Управлении Банка России</w:t>
            </w:r>
          </w:p>
          <w:p w:rsidR="002C5AD4" w:rsidRPr="00A56DC0" w:rsidRDefault="002C5AD4" w:rsidP="00133153">
            <w:pPr>
              <w:ind w:right="30"/>
            </w:pPr>
            <w:r>
              <w:t>БИК 044030861</w:t>
            </w:r>
          </w:p>
        </w:tc>
        <w:tc>
          <w:tcPr>
            <w:tcW w:w="279" w:type="dxa"/>
            <w:shd w:val="clear" w:color="auto" w:fill="auto"/>
            <w:vAlign w:val="center"/>
          </w:tcPr>
          <w:p w:rsidR="002C5AD4" w:rsidRPr="00A56DC0" w:rsidRDefault="002C5AD4" w:rsidP="00133153">
            <w:pPr>
              <w:pStyle w:val="western"/>
              <w:spacing w:before="0" w:after="0"/>
              <w:jc w:val="center"/>
              <w:rPr>
                <w:rFonts w:ascii="Times New Roman" w:hAnsi="Times New Roman" w:cs="Times New Roman"/>
                <w:lang w:eastAsia="en-US"/>
              </w:rPr>
            </w:pPr>
          </w:p>
        </w:tc>
        <w:tc>
          <w:tcPr>
            <w:tcW w:w="4584" w:type="dxa"/>
            <w:shd w:val="clear" w:color="auto" w:fill="auto"/>
          </w:tcPr>
          <w:p w:rsidR="002C5AD4" w:rsidRPr="00C745E6" w:rsidRDefault="002C5AD4" w:rsidP="00133153">
            <w:r w:rsidRPr="00C745E6">
              <w:t>ФГУП «Почта России»</w:t>
            </w:r>
          </w:p>
          <w:p w:rsidR="002C5AD4" w:rsidRPr="00C745E6" w:rsidRDefault="002C5AD4" w:rsidP="00133153">
            <w:r w:rsidRPr="00C745E6">
              <w:t>ОГРН 1037724007276</w:t>
            </w:r>
          </w:p>
          <w:p w:rsidR="002C5AD4" w:rsidRPr="00C745E6" w:rsidRDefault="002C5AD4" w:rsidP="00133153">
            <w:r w:rsidRPr="00C745E6">
              <w:t>ИНН 7724261610 КПП 027402001</w:t>
            </w:r>
          </w:p>
          <w:p w:rsidR="002C5AD4" w:rsidRPr="00C745E6" w:rsidRDefault="002C5AD4" w:rsidP="00133153">
            <w:r w:rsidRPr="00C745E6">
              <w:t xml:space="preserve">Адрес места нахождения: </w:t>
            </w:r>
          </w:p>
          <w:p w:rsidR="002C5AD4" w:rsidRPr="00C745E6" w:rsidRDefault="002C5AD4" w:rsidP="00133153">
            <w:r w:rsidRPr="00C745E6">
              <w:t>Российская Федерация, 450000 г. Уфа, ул. Ленина, д. 28.</w:t>
            </w:r>
          </w:p>
          <w:p w:rsidR="002C5AD4" w:rsidRPr="00C745E6" w:rsidRDefault="002C5AD4" w:rsidP="00133153">
            <w:r w:rsidRPr="00C745E6">
              <w:t>Почтовый адрес: Российская Федерация, 450000 г. Уфа, ул. Ленина, д. 28.</w:t>
            </w:r>
          </w:p>
          <w:p w:rsidR="002C5AD4" w:rsidRPr="00C745E6" w:rsidRDefault="002C5AD4" w:rsidP="00133153">
            <w:r w:rsidRPr="00C745E6">
              <w:t>Р/с № 40502810416240001981</w:t>
            </w:r>
          </w:p>
          <w:p w:rsidR="002C5AD4" w:rsidRPr="00C745E6" w:rsidRDefault="002C5AD4" w:rsidP="00133153">
            <w:r w:rsidRPr="00C745E6">
              <w:t>в Филиале Банка ВТБ (ПАО) в г. Нижний Новгород</w:t>
            </w:r>
          </w:p>
          <w:p w:rsidR="002C5AD4" w:rsidRPr="00C745E6" w:rsidRDefault="002C5AD4" w:rsidP="00133153">
            <w:r w:rsidRPr="00C745E6">
              <w:t>К/с № 30101810200000000837</w:t>
            </w:r>
          </w:p>
          <w:p w:rsidR="002C5AD4" w:rsidRPr="00A56DC0" w:rsidRDefault="002C5AD4" w:rsidP="00133153">
            <w:pPr>
              <w:pStyle w:val="western"/>
              <w:spacing w:before="0" w:after="0"/>
              <w:jc w:val="left"/>
              <w:rPr>
                <w:rFonts w:ascii="Times New Roman" w:hAnsi="Times New Roman" w:cs="Times New Roman"/>
                <w:lang w:eastAsia="en-US"/>
              </w:rPr>
            </w:pPr>
            <w:r w:rsidRPr="00C745E6">
              <w:rPr>
                <w:rFonts w:ascii="Times New Roman" w:hAnsi="Times New Roman" w:cs="Times New Roman"/>
                <w:lang w:eastAsia="ru-RU"/>
              </w:rPr>
              <w:t xml:space="preserve">БИК </w:t>
            </w:r>
            <w:r w:rsidRPr="00C745E6">
              <w:rPr>
                <w:rFonts w:ascii="Times New Roman" w:hAnsi="Times New Roman" w:cs="Times New Roman"/>
                <w:lang w:eastAsia="ru-RU"/>
              </w:rPr>
              <w:noBreakHyphen/>
              <w:t xml:space="preserve"> 042202837</w:t>
            </w:r>
          </w:p>
        </w:tc>
      </w:tr>
      <w:tr w:rsidR="002C5AD4" w:rsidRPr="00A56DC0" w:rsidTr="00133153">
        <w:tc>
          <w:tcPr>
            <w:tcW w:w="4492" w:type="dxa"/>
            <w:shd w:val="clear" w:color="auto" w:fill="auto"/>
            <w:vAlign w:val="center"/>
          </w:tcPr>
          <w:p w:rsidR="002C5AD4" w:rsidRPr="00A56DC0" w:rsidRDefault="002C5AD4" w:rsidP="00133153">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2C5AD4" w:rsidRPr="00A56DC0" w:rsidRDefault="002C5AD4" w:rsidP="00133153">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2C5AD4" w:rsidRPr="00A56DC0" w:rsidRDefault="002C5AD4" w:rsidP="00133153">
            <w:pPr>
              <w:pStyle w:val="western"/>
              <w:spacing w:before="0" w:after="0"/>
              <w:jc w:val="center"/>
              <w:rPr>
                <w:rFonts w:ascii="Times New Roman" w:hAnsi="Times New Roman" w:cs="Times New Roman"/>
                <w:lang w:eastAsia="en-US"/>
              </w:rPr>
            </w:pPr>
          </w:p>
        </w:tc>
      </w:tr>
      <w:tr w:rsidR="002C5AD4" w:rsidRPr="00A56DC0" w:rsidTr="00133153">
        <w:tc>
          <w:tcPr>
            <w:tcW w:w="4492" w:type="dxa"/>
            <w:shd w:val="clear" w:color="auto" w:fill="auto"/>
          </w:tcPr>
          <w:p w:rsidR="002C5AD4" w:rsidRPr="00A56DC0" w:rsidRDefault="002C5AD4" w:rsidP="0013315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9" w:type="dxa"/>
            <w:shd w:val="clear" w:color="auto" w:fill="auto"/>
            <w:vAlign w:val="center"/>
          </w:tcPr>
          <w:p w:rsidR="002C5AD4" w:rsidRPr="00A56DC0" w:rsidRDefault="002C5AD4" w:rsidP="00133153">
            <w:pPr>
              <w:pStyle w:val="western"/>
              <w:spacing w:before="0" w:after="0"/>
              <w:jc w:val="center"/>
              <w:rPr>
                <w:rFonts w:ascii="Times New Roman" w:hAnsi="Times New Roman" w:cs="Times New Roman"/>
                <w:lang w:eastAsia="en-US"/>
              </w:rPr>
            </w:pPr>
          </w:p>
        </w:tc>
        <w:tc>
          <w:tcPr>
            <w:tcW w:w="4584" w:type="dxa"/>
            <w:shd w:val="clear" w:color="auto" w:fill="auto"/>
          </w:tcPr>
          <w:p w:rsidR="002C5AD4" w:rsidRPr="00A56DC0" w:rsidRDefault="002C5AD4" w:rsidP="0013315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2C5AD4" w:rsidRPr="00A56DC0" w:rsidTr="00133153">
        <w:tc>
          <w:tcPr>
            <w:tcW w:w="4492" w:type="dxa"/>
            <w:shd w:val="clear" w:color="auto" w:fill="auto"/>
          </w:tcPr>
          <w:p w:rsidR="002C5AD4" w:rsidRDefault="002C5AD4" w:rsidP="00133153">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 Генеральный директор</w:t>
            </w:r>
          </w:p>
          <w:p w:rsidR="002C5AD4" w:rsidRPr="00A56DC0" w:rsidRDefault="002C5AD4" w:rsidP="00133153">
            <w:pPr>
              <w:pStyle w:val="western"/>
              <w:spacing w:before="0" w:after="0"/>
              <w:rPr>
                <w:rFonts w:ascii="Times New Roman" w:hAnsi="Times New Roman" w:cs="Times New Roman"/>
                <w:lang w:eastAsia="en-US"/>
              </w:rPr>
            </w:pPr>
          </w:p>
          <w:p w:rsidR="002C5AD4" w:rsidRDefault="002C5AD4" w:rsidP="00133153">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r>
          </w:p>
          <w:p w:rsidR="002C5AD4" w:rsidRDefault="002C5AD4" w:rsidP="00133153">
            <w:pPr>
              <w:pStyle w:val="western"/>
              <w:spacing w:before="0" w:after="0"/>
              <w:rPr>
                <w:rFonts w:ascii="Times New Roman" w:hAnsi="Times New Roman" w:cs="Times New Roman"/>
                <w:lang w:eastAsia="en-US"/>
              </w:rPr>
            </w:pPr>
            <w:r>
              <w:rPr>
                <w:rFonts w:ascii="Times New Roman" w:hAnsi="Times New Roman" w:cs="Times New Roman"/>
                <w:lang w:eastAsia="en-US"/>
              </w:rPr>
              <w:t>_</w:t>
            </w:r>
            <w:r w:rsidRPr="009B4551">
              <w:rPr>
                <w:rFonts w:ascii="Times New Roman" w:hAnsi="Times New Roman" w:cs="Times New Roman"/>
                <w:lang w:eastAsia="en-US"/>
              </w:rPr>
              <w:t>____</w:t>
            </w:r>
            <w:r>
              <w:rPr>
                <w:rFonts w:ascii="Times New Roman" w:hAnsi="Times New Roman" w:cs="Times New Roman"/>
                <w:lang w:eastAsia="en-US"/>
              </w:rPr>
              <w:t>_____</w:t>
            </w:r>
            <w:r w:rsidRPr="009B4551">
              <w:rPr>
                <w:rFonts w:ascii="Times New Roman" w:hAnsi="Times New Roman" w:cs="Times New Roman"/>
                <w:lang w:eastAsia="en-US"/>
              </w:rPr>
              <w:t>__</w:t>
            </w:r>
            <w:r>
              <w:rPr>
                <w:rFonts w:ascii="Times New Roman" w:hAnsi="Times New Roman" w:cs="Times New Roman"/>
                <w:lang w:eastAsia="en-US"/>
              </w:rPr>
              <w:t xml:space="preserve">__/М.Г. </w:t>
            </w:r>
            <w:proofErr w:type="spellStart"/>
            <w:r>
              <w:rPr>
                <w:rFonts w:ascii="Times New Roman" w:hAnsi="Times New Roman" w:cs="Times New Roman"/>
                <w:lang w:eastAsia="en-US"/>
              </w:rPr>
              <w:t>Долгоаршинных</w:t>
            </w:r>
            <w:proofErr w:type="spellEnd"/>
            <w:r>
              <w:rPr>
                <w:rFonts w:ascii="Times New Roman" w:hAnsi="Times New Roman" w:cs="Times New Roman"/>
                <w:lang w:eastAsia="en-US"/>
              </w:rPr>
              <w:t>/</w:t>
            </w:r>
          </w:p>
          <w:p w:rsidR="002C5AD4" w:rsidRDefault="002C5AD4" w:rsidP="00133153">
            <w:pPr>
              <w:pStyle w:val="western"/>
              <w:spacing w:before="0" w:after="0"/>
              <w:jc w:val="right"/>
              <w:rPr>
                <w:rFonts w:ascii="Times New Roman" w:hAnsi="Times New Roman" w:cs="Times New Roman"/>
                <w:noProof/>
                <w:lang w:eastAsia="en-US"/>
              </w:rPr>
            </w:pPr>
          </w:p>
          <w:p w:rsidR="002C5AD4" w:rsidRDefault="002C5AD4" w:rsidP="00133153">
            <w:pPr>
              <w:pStyle w:val="western"/>
              <w:spacing w:before="0" w:after="0"/>
              <w:jc w:val="right"/>
              <w:rPr>
                <w:rFonts w:ascii="Times New Roman" w:hAnsi="Times New Roman" w:cs="Times New Roman"/>
                <w:noProof/>
                <w:lang w:eastAsia="en-US"/>
              </w:rPr>
            </w:pPr>
          </w:p>
          <w:p w:rsidR="002C5AD4" w:rsidRDefault="002C5AD4" w:rsidP="002C5AD4">
            <w:pPr>
              <w:pStyle w:val="western"/>
              <w:spacing w:before="0" w:after="0"/>
              <w:rPr>
                <w:rFonts w:ascii="Times New Roman" w:hAnsi="Times New Roman" w:cs="Times New Roman"/>
                <w:lang w:eastAsia="en-US"/>
              </w:rPr>
            </w:pPr>
            <w:r>
              <w:rPr>
                <w:rFonts w:ascii="Times New Roman" w:hAnsi="Times New Roman" w:cs="Times New Roman"/>
                <w:noProof/>
                <w:lang w:eastAsia="en-US"/>
              </w:rPr>
              <w:t>«___»______________2017</w:t>
            </w:r>
          </w:p>
          <w:p w:rsidR="002C5AD4" w:rsidRPr="00A56DC0" w:rsidRDefault="002C5AD4" w:rsidP="00133153">
            <w:pPr>
              <w:pStyle w:val="western"/>
              <w:spacing w:before="0" w:after="0"/>
              <w:rPr>
                <w:rFonts w:ascii="Times New Roman" w:hAnsi="Times New Roman" w:cs="Times New Roman"/>
                <w:lang w:eastAsia="en-US"/>
              </w:rPr>
            </w:pPr>
          </w:p>
        </w:tc>
        <w:tc>
          <w:tcPr>
            <w:tcW w:w="279" w:type="dxa"/>
            <w:shd w:val="clear" w:color="auto" w:fill="auto"/>
            <w:vAlign w:val="center"/>
          </w:tcPr>
          <w:p w:rsidR="002C5AD4" w:rsidRPr="00A56DC0" w:rsidRDefault="002C5AD4" w:rsidP="00133153">
            <w:pPr>
              <w:pStyle w:val="western"/>
              <w:spacing w:before="0" w:after="0"/>
              <w:jc w:val="center"/>
              <w:rPr>
                <w:rFonts w:ascii="Times New Roman" w:hAnsi="Times New Roman" w:cs="Times New Roman"/>
                <w:lang w:eastAsia="en-US"/>
              </w:rPr>
            </w:pPr>
          </w:p>
        </w:tc>
        <w:tc>
          <w:tcPr>
            <w:tcW w:w="4584" w:type="dxa"/>
            <w:shd w:val="clear" w:color="auto" w:fill="auto"/>
          </w:tcPr>
          <w:p w:rsidR="002C5AD4" w:rsidRPr="00C745E6" w:rsidRDefault="002C5AD4" w:rsidP="00133153">
            <w:pPr>
              <w:suppressAutoHyphens/>
              <w:jc w:val="both"/>
              <w:rPr>
                <w:lang w:eastAsia="en-US"/>
              </w:rPr>
            </w:pPr>
            <w:r w:rsidRPr="00C745E6">
              <w:rPr>
                <w:lang w:eastAsia="en-US"/>
              </w:rPr>
              <w:t xml:space="preserve">Директор </w:t>
            </w:r>
          </w:p>
          <w:p w:rsidR="002C5AD4" w:rsidRPr="00C745E6" w:rsidRDefault="002C5AD4" w:rsidP="00133153">
            <w:pPr>
              <w:suppressAutoHyphens/>
              <w:jc w:val="both"/>
              <w:rPr>
                <w:lang w:eastAsia="en-US"/>
              </w:rPr>
            </w:pPr>
          </w:p>
          <w:p w:rsidR="002C5AD4" w:rsidRDefault="002C5AD4" w:rsidP="00133153">
            <w:pPr>
              <w:suppressAutoHyphens/>
              <w:jc w:val="both"/>
              <w:rPr>
                <w:lang w:eastAsia="en-US"/>
              </w:rPr>
            </w:pPr>
          </w:p>
          <w:p w:rsidR="002C5AD4" w:rsidRPr="00C745E6" w:rsidRDefault="002C5AD4" w:rsidP="00133153">
            <w:pPr>
              <w:suppressAutoHyphens/>
              <w:jc w:val="both"/>
              <w:rPr>
                <w:lang w:eastAsia="en-US"/>
              </w:rPr>
            </w:pPr>
            <w:r w:rsidRPr="00C745E6">
              <w:rPr>
                <w:lang w:eastAsia="en-US"/>
              </w:rPr>
              <w:t>_____</w:t>
            </w:r>
            <w:r>
              <w:rPr>
                <w:lang w:eastAsia="en-US"/>
              </w:rPr>
              <w:t>______</w:t>
            </w:r>
            <w:r w:rsidRPr="00C745E6">
              <w:rPr>
                <w:lang w:eastAsia="en-US"/>
              </w:rPr>
              <w:t xml:space="preserve">_______ </w:t>
            </w:r>
            <w:r>
              <w:rPr>
                <w:lang w:eastAsia="en-US"/>
              </w:rPr>
              <w:t>/</w:t>
            </w:r>
            <w:r w:rsidRPr="00C745E6">
              <w:rPr>
                <w:lang w:eastAsia="en-US"/>
              </w:rPr>
              <w:t xml:space="preserve">И.М. </w:t>
            </w:r>
            <w:proofErr w:type="spellStart"/>
            <w:r w:rsidRPr="00C745E6">
              <w:rPr>
                <w:lang w:eastAsia="en-US"/>
              </w:rPr>
              <w:t>Галимов</w:t>
            </w:r>
            <w:proofErr w:type="spellEnd"/>
          </w:p>
          <w:p w:rsidR="002C5AD4" w:rsidRPr="00C745E6" w:rsidRDefault="002C5AD4" w:rsidP="00133153">
            <w:pPr>
              <w:pStyle w:val="western"/>
              <w:spacing w:before="240" w:after="0"/>
              <w:jc w:val="right"/>
              <w:rPr>
                <w:rFonts w:ascii="Times New Roman" w:hAnsi="Times New Roman" w:cs="Times New Roman"/>
                <w:noProof/>
                <w:sz w:val="4"/>
                <w:szCs w:val="4"/>
                <w:lang w:eastAsia="en-US"/>
              </w:rPr>
            </w:pPr>
          </w:p>
          <w:p w:rsidR="002C5AD4" w:rsidRPr="00A56DC0" w:rsidRDefault="002C5AD4" w:rsidP="002C5AD4">
            <w:pPr>
              <w:pStyle w:val="western"/>
              <w:spacing w:before="240" w:after="0"/>
              <w:rPr>
                <w:rFonts w:ascii="Times New Roman" w:hAnsi="Times New Roman" w:cs="Times New Roman"/>
                <w:lang w:eastAsia="en-US"/>
              </w:rPr>
            </w:pPr>
            <w:r>
              <w:rPr>
                <w:rFonts w:ascii="Times New Roman" w:hAnsi="Times New Roman" w:cs="Times New Roman"/>
                <w:noProof/>
                <w:lang w:eastAsia="en-US"/>
              </w:rPr>
              <w:t>«___»______________2017</w:t>
            </w:r>
          </w:p>
        </w:tc>
      </w:tr>
      <w:tr w:rsidR="002C5AD4" w:rsidRPr="00A56DC0" w:rsidTr="00133153">
        <w:tc>
          <w:tcPr>
            <w:tcW w:w="4492" w:type="dxa"/>
            <w:shd w:val="clear" w:color="auto" w:fill="auto"/>
            <w:vAlign w:val="center"/>
          </w:tcPr>
          <w:p w:rsidR="002C5AD4" w:rsidRDefault="002C5AD4" w:rsidP="00133153">
            <w:pPr>
              <w:pStyle w:val="western"/>
              <w:spacing w:before="0" w:after="0"/>
              <w:rPr>
                <w:rFonts w:ascii="Times New Roman" w:hAnsi="Times New Roman" w:cs="Times New Roman"/>
                <w:lang w:eastAsia="en-US"/>
              </w:rPr>
            </w:pPr>
          </w:p>
          <w:p w:rsidR="002C5AD4" w:rsidRDefault="002C5AD4" w:rsidP="00133153">
            <w:pPr>
              <w:pStyle w:val="western"/>
              <w:spacing w:before="0" w:after="0"/>
              <w:rPr>
                <w:rFonts w:ascii="Times New Roman" w:hAnsi="Times New Roman" w:cs="Times New Roman"/>
                <w:lang w:eastAsia="en-US"/>
              </w:rPr>
            </w:pPr>
          </w:p>
          <w:p w:rsidR="002C5AD4" w:rsidRPr="00A56DC0" w:rsidRDefault="002C5AD4" w:rsidP="0013315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2C5AD4" w:rsidRPr="00A56DC0" w:rsidRDefault="002C5AD4" w:rsidP="00133153">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2C5AD4" w:rsidRDefault="002C5AD4" w:rsidP="00133153">
            <w:pPr>
              <w:pStyle w:val="western"/>
              <w:spacing w:before="0" w:after="0"/>
              <w:jc w:val="center"/>
              <w:rPr>
                <w:rFonts w:ascii="Times New Roman" w:hAnsi="Times New Roman" w:cs="Times New Roman"/>
                <w:sz w:val="10"/>
                <w:szCs w:val="10"/>
                <w:lang w:eastAsia="en-US"/>
              </w:rPr>
            </w:pPr>
          </w:p>
          <w:p w:rsidR="002C5AD4" w:rsidRDefault="002C5AD4" w:rsidP="00133153">
            <w:pPr>
              <w:pStyle w:val="western"/>
              <w:spacing w:before="0" w:after="0"/>
              <w:jc w:val="center"/>
              <w:rPr>
                <w:rFonts w:ascii="Times New Roman" w:hAnsi="Times New Roman" w:cs="Times New Roman"/>
                <w:sz w:val="10"/>
                <w:szCs w:val="10"/>
                <w:lang w:eastAsia="en-US"/>
              </w:rPr>
            </w:pPr>
          </w:p>
          <w:p w:rsidR="002C5AD4" w:rsidRDefault="002C5AD4" w:rsidP="00133153">
            <w:pPr>
              <w:pStyle w:val="western"/>
              <w:spacing w:before="0" w:after="0"/>
              <w:jc w:val="center"/>
              <w:rPr>
                <w:rFonts w:ascii="Times New Roman" w:hAnsi="Times New Roman" w:cs="Times New Roman"/>
                <w:sz w:val="10"/>
                <w:szCs w:val="10"/>
                <w:lang w:eastAsia="en-US"/>
              </w:rPr>
            </w:pPr>
          </w:p>
          <w:p w:rsidR="002C5AD4" w:rsidRDefault="002C5AD4" w:rsidP="00133153">
            <w:pPr>
              <w:pStyle w:val="western"/>
              <w:spacing w:before="0" w:after="0"/>
              <w:jc w:val="center"/>
              <w:rPr>
                <w:rFonts w:ascii="Times New Roman" w:hAnsi="Times New Roman" w:cs="Times New Roman"/>
                <w:sz w:val="10"/>
                <w:szCs w:val="10"/>
                <w:lang w:eastAsia="en-US"/>
              </w:rPr>
            </w:pPr>
          </w:p>
          <w:p w:rsidR="002C5AD4" w:rsidRPr="00C745E6" w:rsidRDefault="002C5AD4" w:rsidP="00133153">
            <w:pPr>
              <w:pStyle w:val="western"/>
              <w:spacing w:before="0" w:after="0"/>
              <w:rPr>
                <w:rFonts w:ascii="Times New Roman" w:hAnsi="Times New Roman" w:cs="Times New Roman"/>
                <w:sz w:val="10"/>
                <w:szCs w:val="10"/>
                <w:lang w:eastAsia="en-US"/>
              </w:rPr>
            </w:pPr>
          </w:p>
          <w:p w:rsidR="002C5AD4" w:rsidRPr="00A56DC0" w:rsidRDefault="002C5AD4" w:rsidP="0013315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r>
    </w:tbl>
    <w:p w:rsidR="002C5AD4" w:rsidRPr="00A56DC0" w:rsidRDefault="002C5AD4" w:rsidP="002C5AD4">
      <w:pPr>
        <w:suppressAutoHyphens/>
        <w:jc w:val="both"/>
        <w:rPr>
          <w:b/>
          <w:bCs/>
          <w:color w:val="000000"/>
        </w:rPr>
      </w:pPr>
    </w:p>
    <w:p w:rsidR="002C5AD4" w:rsidRDefault="002C5AD4" w:rsidP="002C5AD4"/>
    <w:p w:rsidR="00786A47" w:rsidRDefault="00786A47" w:rsidP="005F3BB4">
      <w:pPr>
        <w:rPr>
          <w:rFonts w:eastAsia="MS Mincho"/>
          <w:lang w:val="x-none" w:eastAsia="x-none"/>
        </w:rPr>
      </w:pPr>
    </w:p>
    <w:p w:rsidR="002C5AD4" w:rsidRDefault="002C5AD4" w:rsidP="005F3BB4">
      <w:pPr>
        <w:rPr>
          <w:rFonts w:eastAsia="MS Mincho"/>
          <w:lang w:val="x-none" w:eastAsia="x-none"/>
        </w:rPr>
      </w:pPr>
    </w:p>
    <w:p w:rsidR="002C5AD4" w:rsidRDefault="002C5AD4" w:rsidP="005F3BB4">
      <w:pPr>
        <w:rPr>
          <w:rFonts w:eastAsia="MS Mincho"/>
          <w:lang w:val="x-none" w:eastAsia="x-none"/>
        </w:rPr>
      </w:pPr>
    </w:p>
    <w:p w:rsidR="002C5AD4" w:rsidRDefault="002C5AD4" w:rsidP="005F3BB4">
      <w:pPr>
        <w:rPr>
          <w:rFonts w:eastAsia="MS Mincho"/>
          <w:lang w:val="x-none" w:eastAsia="x-none"/>
        </w:rPr>
      </w:pPr>
    </w:p>
    <w:p w:rsidR="002C5AD4" w:rsidRDefault="002C5AD4" w:rsidP="005F3BB4">
      <w:pPr>
        <w:rPr>
          <w:rFonts w:eastAsia="MS Mincho"/>
          <w:lang w:val="x-none" w:eastAsia="x-none"/>
        </w:rPr>
      </w:pPr>
    </w:p>
    <w:p w:rsidR="00786A47" w:rsidRDefault="00786A47" w:rsidP="005F3BB4">
      <w:pPr>
        <w:rPr>
          <w:rFonts w:eastAsia="MS Mincho"/>
          <w:lang w:val="x-none" w:eastAsia="x-none"/>
        </w:rPr>
      </w:pPr>
    </w:p>
    <w:p w:rsidR="00786A47" w:rsidRDefault="00786A47" w:rsidP="005F3BB4">
      <w:pPr>
        <w:rPr>
          <w:rFonts w:eastAsia="MS Mincho"/>
          <w:lang w:val="x-none" w:eastAsia="x-none"/>
        </w:rPr>
      </w:pPr>
    </w:p>
    <w:p w:rsidR="002C5AD4" w:rsidRDefault="002C5AD4" w:rsidP="005F3BB4">
      <w:pPr>
        <w:rPr>
          <w:lang w:eastAsia="en-US"/>
        </w:rPr>
      </w:pPr>
    </w:p>
    <w:p w:rsidR="00786A47" w:rsidRDefault="00786A47" w:rsidP="005F3BB4">
      <w:pPr>
        <w:rPr>
          <w:lang w:eastAsia="en-US"/>
        </w:rPr>
      </w:pPr>
      <w:r w:rsidRPr="005F3BB4">
        <w:rPr>
          <w:lang w:eastAsia="en-US"/>
        </w:rPr>
        <w:t xml:space="preserve">Приложение № 1 </w:t>
      </w:r>
      <w:r>
        <w:rPr>
          <w:lang w:eastAsia="en-US"/>
        </w:rPr>
        <w:t xml:space="preserve">к договору – Спецификация, представлено в отдельном файле </w:t>
      </w:r>
    </w:p>
    <w:p w:rsidR="00786A47" w:rsidRPr="00786A47" w:rsidRDefault="00786A47" w:rsidP="005F3BB4">
      <w:pPr>
        <w:rPr>
          <w:rFonts w:eastAsia="MS Mincho"/>
          <w:lang w:eastAsia="x-none"/>
        </w:rPr>
      </w:pPr>
      <w:r>
        <w:rPr>
          <w:lang w:eastAsia="en-US"/>
        </w:rPr>
        <w:t>«</w:t>
      </w:r>
      <w:r w:rsidRPr="00786A47">
        <w:rPr>
          <w:lang w:eastAsia="en-US"/>
        </w:rPr>
        <w:t>Приложение № 1 Спецификация»</w:t>
      </w:r>
      <w:r>
        <w:rPr>
          <w:lang w:eastAsia="en-US"/>
        </w:rPr>
        <w:t>.</w:t>
      </w:r>
    </w:p>
    <w:sectPr w:rsidR="00786A47" w:rsidRPr="00786A47" w:rsidSect="002744C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375" w:rsidRDefault="00A75375">
      <w:r>
        <w:separator/>
      </w:r>
    </w:p>
  </w:endnote>
  <w:endnote w:type="continuationSeparator" w:id="0">
    <w:p w:rsidR="00A75375" w:rsidRDefault="00A75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375" w:rsidRDefault="00A75375">
      <w:r>
        <w:separator/>
      </w:r>
    </w:p>
  </w:footnote>
  <w:footnote w:type="continuationSeparator" w:id="0">
    <w:p w:rsidR="00A75375" w:rsidRDefault="00A753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375" w:rsidRDefault="00A75375">
    <w:pPr>
      <w:pStyle w:val="a8"/>
      <w:jc w:val="center"/>
    </w:pPr>
    <w:r>
      <w:fldChar w:fldCharType="begin"/>
    </w:r>
    <w:r>
      <w:instrText>PAGE   \* MERGEFORMAT</w:instrText>
    </w:r>
    <w:r>
      <w:fldChar w:fldCharType="separate"/>
    </w:r>
    <w:r w:rsidR="00C15481">
      <w:rPr>
        <w:noProof/>
      </w:rPr>
      <w:t>12</w:t>
    </w:r>
    <w:r>
      <w:fldChar w:fldCharType="end"/>
    </w:r>
  </w:p>
  <w:p w:rsidR="00A75375" w:rsidRDefault="00A7537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375" w:rsidRDefault="00A75375">
    <w:pPr>
      <w:pStyle w:val="a8"/>
      <w:jc w:val="center"/>
    </w:pPr>
    <w:r>
      <w:fldChar w:fldCharType="begin"/>
    </w:r>
    <w:r>
      <w:instrText>PAGE   \* MERGEFORMAT</w:instrText>
    </w:r>
    <w:r>
      <w:fldChar w:fldCharType="separate"/>
    </w:r>
    <w:r w:rsidR="00C15481">
      <w:rPr>
        <w:noProof/>
      </w:rPr>
      <w:t>25</w:t>
    </w:r>
    <w:r>
      <w:fldChar w:fldCharType="end"/>
    </w:r>
  </w:p>
  <w:p w:rsidR="00A75375" w:rsidRDefault="00A7537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0F41566B"/>
    <w:multiLevelType w:val="hybridMultilevel"/>
    <w:tmpl w:val="18B407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1E350E9A"/>
    <w:multiLevelType w:val="hybridMultilevel"/>
    <w:tmpl w:val="9E3031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91C4DBB"/>
    <w:multiLevelType w:val="multilevel"/>
    <w:tmpl w:val="2A50A3F4"/>
    <w:lvl w:ilvl="0">
      <w:start w:val="17"/>
      <w:numFmt w:val="decimal"/>
      <w:lvlText w:val="%1."/>
      <w:lvlJc w:val="left"/>
      <w:pPr>
        <w:ind w:left="480" w:hanging="480"/>
      </w:pPr>
      <w:rPr>
        <w:rFonts w:hint="default"/>
      </w:rPr>
    </w:lvl>
    <w:lvl w:ilvl="1">
      <w:start w:val="1"/>
      <w:numFmt w:val="decimal"/>
      <w:suff w:val="space"/>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F2F6636"/>
    <w:multiLevelType w:val="hybridMultilevel"/>
    <w:tmpl w:val="FAB6B3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D1C2A52"/>
    <w:multiLevelType w:val="hybridMultilevel"/>
    <w:tmpl w:val="70144F4A"/>
    <w:lvl w:ilvl="0" w:tplc="2CE0EE50">
      <w:start w:val="1"/>
      <w:numFmt w:val="bullet"/>
      <w:lvlText w:val=""/>
      <w:lvlJc w:val="left"/>
      <w:pPr>
        <w:ind w:left="786"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01241AD"/>
    <w:multiLevelType w:val="hybridMultilevel"/>
    <w:tmpl w:val="8B8E63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101178B"/>
    <w:multiLevelType w:val="hybridMultilevel"/>
    <w:tmpl w:val="09E84A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4" w15:restartNumberingAfterBreak="0">
    <w:nsid w:val="552822BA"/>
    <w:multiLevelType w:val="hybridMultilevel"/>
    <w:tmpl w:val="7FB81C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5FE32A6"/>
    <w:multiLevelType w:val="hybridMultilevel"/>
    <w:tmpl w:val="AC9096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8A864D5"/>
    <w:multiLevelType w:val="multilevel"/>
    <w:tmpl w:val="0419001F"/>
    <w:numStyleLink w:val="111111"/>
  </w:abstractNum>
  <w:abstractNum w:abstractNumId="38" w15:restartNumberingAfterBreak="0">
    <w:nsid w:val="66CB531B"/>
    <w:multiLevelType w:val="hybridMultilevel"/>
    <w:tmpl w:val="E1A88F3E"/>
    <w:lvl w:ilvl="0" w:tplc="FD2E58E6">
      <w:start w:val="17"/>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7B94A04"/>
    <w:multiLevelType w:val="multilevel"/>
    <w:tmpl w:val="3F88A926"/>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suff w:val="space"/>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FD15BFC"/>
    <w:multiLevelType w:val="multilevel"/>
    <w:tmpl w:val="9DBA59CE"/>
    <w:lvl w:ilvl="0">
      <w:start w:val="12"/>
      <w:numFmt w:val="decimal"/>
      <w:lvlText w:val="%1."/>
      <w:lvlJc w:val="left"/>
      <w:pPr>
        <w:ind w:left="525" w:hanging="525"/>
      </w:pPr>
      <w:rPr>
        <w:rFonts w:hint="default"/>
      </w:rPr>
    </w:lvl>
    <w:lvl w:ilvl="1">
      <w:start w:val="1"/>
      <w:numFmt w:val="decimal"/>
      <w:suff w:val="space"/>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1"/>
  </w:num>
  <w:num w:numId="2">
    <w:abstractNumId w:val="30"/>
  </w:num>
  <w:num w:numId="3">
    <w:abstractNumId w:val="24"/>
  </w:num>
  <w:num w:numId="4">
    <w:abstractNumId w:val="39"/>
  </w:num>
  <w:num w:numId="5">
    <w:abstractNumId w:val="36"/>
  </w:num>
  <w:num w:numId="6">
    <w:abstractNumId w:val="23"/>
  </w:num>
  <w:num w:numId="7">
    <w:abstractNumId w:val="29"/>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31"/>
  </w:num>
  <w:num w:numId="19">
    <w:abstractNumId w:val="32"/>
  </w:num>
  <w:num w:numId="20">
    <w:abstractNumId w:val="15"/>
  </w:num>
  <w:num w:numId="21">
    <w:abstractNumId w:val="3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2">
    <w:abstractNumId w:val="42"/>
  </w:num>
  <w:num w:numId="23">
    <w:abstractNumId w:val="40"/>
  </w:num>
  <w:num w:numId="24">
    <w:abstractNumId w:val="33"/>
  </w:num>
  <w:num w:numId="25">
    <w:abstractNumId w:val="14"/>
  </w:num>
  <w:num w:numId="26">
    <w:abstractNumId w:val="37"/>
    <w:lvlOverride w:ilvl="0">
      <w:lvl w:ilvl="0">
        <w:start w:val="1"/>
        <w:numFmt w:val="decimal"/>
        <w:lvlText w:val="%1."/>
        <w:lvlJc w:val="left"/>
        <w:pPr>
          <w:tabs>
            <w:tab w:val="num" w:pos="3054"/>
          </w:tabs>
          <w:ind w:left="3054"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7">
    <w:abstractNumId w:val="37"/>
    <w:lvlOverride w:ilvl="0">
      <w:lvl w:ilvl="0">
        <w:start w:val="1"/>
        <w:numFmt w:val="decimal"/>
        <w:lvlText w:val="%1."/>
        <w:lvlJc w:val="left"/>
        <w:pPr>
          <w:tabs>
            <w:tab w:val="num" w:pos="3054"/>
          </w:tabs>
          <w:ind w:left="3054"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8">
    <w:abstractNumId w:val="3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9">
    <w:abstractNumId w:val="3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0">
    <w:abstractNumId w:val="3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1">
    <w:abstractNumId w:val="3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suff w:val="space"/>
        <w:lvlText w:val="%1.%2.%3."/>
        <w:lvlJc w:val="left"/>
        <w:pPr>
          <w:ind w:left="284" w:hanging="28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2">
    <w:abstractNumId w:val="3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suff w:val="space"/>
        <w:lvlText w:val="%1.%2.%3."/>
        <w:lvlJc w:val="left"/>
        <w:pPr>
          <w:ind w:left="0" w:firstLine="0"/>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3">
    <w:abstractNumId w:val="3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360"/>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4">
    <w:abstractNumId w:val="3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0"/>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5">
    <w:abstractNumId w:val="3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0"/>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6">
    <w:abstractNumId w:val="3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0"/>
        </w:pPr>
        <w:rPr>
          <w:rFonts w:cs="Times New Roman" w:hint="default"/>
          <w:i w:val="0"/>
        </w:rPr>
      </w:lvl>
    </w:lvlOverride>
    <w:lvlOverride w:ilvl="2">
      <w:lvl w:ilvl="2">
        <w:start w:val="1"/>
        <w:numFmt w:val="decimal"/>
        <w:suff w:val="space"/>
        <w:lvlText w:val="%1.%2.%3."/>
        <w:lvlJc w:val="left"/>
        <w:pPr>
          <w:ind w:left="1224" w:hanging="122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7">
    <w:abstractNumId w:val="3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suff w:val="space"/>
        <w:lvlText w:val="%1.%2.%3."/>
        <w:lvlJc w:val="left"/>
        <w:pPr>
          <w:ind w:left="284" w:hanging="28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8">
    <w:abstractNumId w:val="42"/>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39">
    <w:abstractNumId w:val="42"/>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40">
    <w:abstractNumId w:val="42"/>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41">
    <w:abstractNumId w:val="42"/>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42">
    <w:abstractNumId w:val="3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43">
    <w:abstractNumId w:val="40"/>
    <w:lvlOverride w:ilvl="0">
      <w:lvl w:ilvl="0">
        <w:start w:val="14"/>
        <w:numFmt w:val="decimal"/>
        <w:lvlText w:val="%1"/>
        <w:lvlJc w:val="left"/>
        <w:pPr>
          <w:ind w:left="660" w:hanging="660"/>
        </w:pPr>
        <w:rPr>
          <w:rFonts w:hint="default"/>
        </w:rPr>
      </w:lvl>
    </w:lvlOverride>
    <w:lvlOverride w:ilvl="1">
      <w:lvl w:ilvl="1">
        <w:start w:val="5"/>
        <w:numFmt w:val="decimal"/>
        <w:lvlText w:val="%1.%2"/>
        <w:lvlJc w:val="left"/>
        <w:pPr>
          <w:ind w:left="1056" w:hanging="660"/>
        </w:pPr>
        <w:rPr>
          <w:rFonts w:hint="default"/>
        </w:rPr>
      </w:lvl>
    </w:lvlOverride>
    <w:lvlOverride w:ilvl="2">
      <w:lvl w:ilvl="2">
        <w:start w:val="1"/>
        <w:numFmt w:val="decimal"/>
        <w:suff w:val="space"/>
        <w:lvlText w:val="%1.%2.%3"/>
        <w:lvlJc w:val="left"/>
        <w:pPr>
          <w:ind w:left="1512" w:hanging="720"/>
        </w:pPr>
        <w:rPr>
          <w:rFonts w:hint="default"/>
        </w:rPr>
      </w:lvl>
    </w:lvlOverride>
    <w:lvlOverride w:ilvl="3">
      <w:lvl w:ilvl="3">
        <w:start w:val="1"/>
        <w:numFmt w:val="decimal"/>
        <w:lvlText w:val="%1.%2.%3.%4"/>
        <w:lvlJc w:val="left"/>
        <w:pPr>
          <w:ind w:left="1908" w:hanging="720"/>
        </w:pPr>
        <w:rPr>
          <w:rFonts w:hint="default"/>
        </w:rPr>
      </w:lvl>
    </w:lvlOverride>
    <w:lvlOverride w:ilvl="4">
      <w:lvl w:ilvl="4">
        <w:start w:val="1"/>
        <w:numFmt w:val="decimal"/>
        <w:lvlText w:val="%1.%2.%3.%4.%5"/>
        <w:lvlJc w:val="left"/>
        <w:pPr>
          <w:ind w:left="2664" w:hanging="1080"/>
        </w:pPr>
        <w:rPr>
          <w:rFonts w:hint="default"/>
        </w:rPr>
      </w:lvl>
    </w:lvlOverride>
    <w:lvlOverride w:ilvl="5">
      <w:lvl w:ilvl="5">
        <w:start w:val="1"/>
        <w:numFmt w:val="decimal"/>
        <w:lvlText w:val="%1.%2.%3.%4.%5.%6"/>
        <w:lvlJc w:val="left"/>
        <w:pPr>
          <w:ind w:left="3420" w:hanging="1440"/>
        </w:pPr>
        <w:rPr>
          <w:rFonts w:hint="default"/>
        </w:rPr>
      </w:lvl>
    </w:lvlOverride>
    <w:lvlOverride w:ilvl="6">
      <w:lvl w:ilvl="6">
        <w:start w:val="1"/>
        <w:numFmt w:val="decimal"/>
        <w:lvlText w:val="%1.%2.%3.%4.%5.%6.%7"/>
        <w:lvlJc w:val="left"/>
        <w:pPr>
          <w:ind w:left="3816" w:hanging="1440"/>
        </w:pPr>
        <w:rPr>
          <w:rFonts w:hint="default"/>
        </w:rPr>
      </w:lvl>
    </w:lvlOverride>
    <w:lvlOverride w:ilvl="7">
      <w:lvl w:ilvl="7">
        <w:start w:val="1"/>
        <w:numFmt w:val="decimal"/>
        <w:lvlText w:val="%1.%2.%3.%4.%5.%6.%7.%8"/>
        <w:lvlJc w:val="left"/>
        <w:pPr>
          <w:ind w:left="4572" w:hanging="1800"/>
        </w:pPr>
        <w:rPr>
          <w:rFonts w:hint="default"/>
        </w:rPr>
      </w:lvl>
    </w:lvlOverride>
    <w:lvlOverride w:ilvl="8">
      <w:lvl w:ilvl="8">
        <w:start w:val="1"/>
        <w:numFmt w:val="decimal"/>
        <w:lvlText w:val="%1.%2.%3.%4.%5.%6.%7.%8.%9"/>
        <w:lvlJc w:val="left"/>
        <w:pPr>
          <w:ind w:left="4968" w:hanging="1800"/>
        </w:pPr>
        <w:rPr>
          <w:rFonts w:hint="default"/>
        </w:rPr>
      </w:lvl>
    </w:lvlOverride>
  </w:num>
  <w:num w:numId="44">
    <w:abstractNumId w:val="38"/>
  </w:num>
  <w:num w:numId="45">
    <w:abstractNumId w:val="20"/>
  </w:num>
  <w:num w:numId="46">
    <w:abstractNumId w:val="20"/>
    <w:lvlOverride w:ilvl="0">
      <w:lvl w:ilvl="0">
        <w:start w:val="17"/>
        <w:numFmt w:val="decimal"/>
        <w:lvlText w:val="%1."/>
        <w:lvlJc w:val="left"/>
        <w:pPr>
          <w:ind w:left="480" w:hanging="480"/>
        </w:pPr>
        <w:rPr>
          <w:rFonts w:hint="default"/>
        </w:rPr>
      </w:lvl>
    </w:lvlOverride>
    <w:lvlOverride w:ilvl="1">
      <w:lvl w:ilvl="1">
        <w:start w:val="1"/>
        <w:numFmt w:val="decimal"/>
        <w:suff w:val="space"/>
        <w:lvlText w:val="%1.%2."/>
        <w:lvlJc w:val="left"/>
        <w:pPr>
          <w:ind w:left="480" w:hanging="48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7">
    <w:abstractNumId w:val="20"/>
    <w:lvlOverride w:ilvl="0">
      <w:lvl w:ilvl="0">
        <w:start w:val="17"/>
        <w:numFmt w:val="decimal"/>
        <w:lvlText w:val="%1."/>
        <w:lvlJc w:val="left"/>
        <w:pPr>
          <w:ind w:left="480" w:hanging="480"/>
        </w:pPr>
        <w:rPr>
          <w:rFonts w:hint="default"/>
        </w:rPr>
      </w:lvl>
    </w:lvlOverride>
    <w:lvlOverride w:ilvl="1">
      <w:lvl w:ilvl="1">
        <w:start w:val="1"/>
        <w:numFmt w:val="decimal"/>
        <w:suff w:val="space"/>
        <w:lvlText w:val="%1.%2."/>
        <w:lvlJc w:val="left"/>
        <w:pPr>
          <w:ind w:left="480" w:hanging="480"/>
        </w:pPr>
        <w:rPr>
          <w:rFonts w:hint="default"/>
        </w:rPr>
      </w:lvl>
    </w:lvlOverride>
    <w:lvlOverride w:ilvl="2">
      <w:lvl w:ilvl="2">
        <w:start w:val="1"/>
        <w:numFmt w:val="decimal"/>
        <w:suff w:val="space"/>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8">
    <w:abstractNumId w:val="26"/>
  </w:num>
  <w:num w:numId="49">
    <w:abstractNumId w:val="16"/>
  </w:num>
  <w:num w:numId="50">
    <w:abstractNumId w:val="34"/>
  </w:num>
  <w:num w:numId="51">
    <w:abstractNumId w:val="19"/>
  </w:num>
  <w:num w:numId="52">
    <w:abstractNumId w:val="35"/>
  </w:num>
  <w:num w:numId="53">
    <w:abstractNumId w:val="28"/>
  </w:num>
  <w:num w:numId="54">
    <w:abstractNumId w:val="25"/>
  </w:num>
  <w:num w:numId="55">
    <w:abstractNumId w:val="21"/>
  </w:num>
  <w:num w:numId="56">
    <w:abstractNumId w:val="22"/>
  </w:num>
  <w:num w:numId="57">
    <w:abstractNumId w:val="2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FAA"/>
    <w:rsid w:val="000A11CB"/>
    <w:rsid w:val="000A2BE7"/>
    <w:rsid w:val="000B0BE2"/>
    <w:rsid w:val="000C6659"/>
    <w:rsid w:val="000E4D41"/>
    <w:rsid w:val="000E6588"/>
    <w:rsid w:val="000E65CB"/>
    <w:rsid w:val="000E7527"/>
    <w:rsid w:val="0010314D"/>
    <w:rsid w:val="00103D05"/>
    <w:rsid w:val="00104450"/>
    <w:rsid w:val="00104FE9"/>
    <w:rsid w:val="001101A7"/>
    <w:rsid w:val="00112070"/>
    <w:rsid w:val="00117217"/>
    <w:rsid w:val="001312C7"/>
    <w:rsid w:val="00132721"/>
    <w:rsid w:val="00135FB9"/>
    <w:rsid w:val="001412FA"/>
    <w:rsid w:val="00145BEB"/>
    <w:rsid w:val="00145CCF"/>
    <w:rsid w:val="00146118"/>
    <w:rsid w:val="00156A9C"/>
    <w:rsid w:val="001968EB"/>
    <w:rsid w:val="00197D48"/>
    <w:rsid w:val="00197F71"/>
    <w:rsid w:val="001A0136"/>
    <w:rsid w:val="001C0801"/>
    <w:rsid w:val="001C4740"/>
    <w:rsid w:val="001E194D"/>
    <w:rsid w:val="001E68AE"/>
    <w:rsid w:val="001F272A"/>
    <w:rsid w:val="001F4097"/>
    <w:rsid w:val="001F68BA"/>
    <w:rsid w:val="00200B88"/>
    <w:rsid w:val="002225D5"/>
    <w:rsid w:val="002257CE"/>
    <w:rsid w:val="00225FC8"/>
    <w:rsid w:val="00231204"/>
    <w:rsid w:val="00231805"/>
    <w:rsid w:val="00232B85"/>
    <w:rsid w:val="00237971"/>
    <w:rsid w:val="002404E4"/>
    <w:rsid w:val="00241731"/>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44C6"/>
    <w:rsid w:val="00275940"/>
    <w:rsid w:val="002765EA"/>
    <w:rsid w:val="00277279"/>
    <w:rsid w:val="00283B18"/>
    <w:rsid w:val="00285716"/>
    <w:rsid w:val="00294E87"/>
    <w:rsid w:val="002A0BCB"/>
    <w:rsid w:val="002A3FE3"/>
    <w:rsid w:val="002B0A62"/>
    <w:rsid w:val="002B3027"/>
    <w:rsid w:val="002B3B57"/>
    <w:rsid w:val="002C5AD4"/>
    <w:rsid w:val="002D4D5F"/>
    <w:rsid w:val="002D5354"/>
    <w:rsid w:val="002E5ABF"/>
    <w:rsid w:val="002F67BE"/>
    <w:rsid w:val="003010BC"/>
    <w:rsid w:val="003051B1"/>
    <w:rsid w:val="00306AEE"/>
    <w:rsid w:val="00316457"/>
    <w:rsid w:val="003249F5"/>
    <w:rsid w:val="0032545C"/>
    <w:rsid w:val="0032605E"/>
    <w:rsid w:val="0033461A"/>
    <w:rsid w:val="003366DA"/>
    <w:rsid w:val="00344AAA"/>
    <w:rsid w:val="00347E3C"/>
    <w:rsid w:val="003526BF"/>
    <w:rsid w:val="0036183F"/>
    <w:rsid w:val="00367C3F"/>
    <w:rsid w:val="00367C7E"/>
    <w:rsid w:val="003762FB"/>
    <w:rsid w:val="003818B0"/>
    <w:rsid w:val="003964E0"/>
    <w:rsid w:val="003C5F78"/>
    <w:rsid w:val="003D17B8"/>
    <w:rsid w:val="003D1F08"/>
    <w:rsid w:val="003D4C01"/>
    <w:rsid w:val="003D5DE3"/>
    <w:rsid w:val="003D6AB1"/>
    <w:rsid w:val="003D74DC"/>
    <w:rsid w:val="003E10B7"/>
    <w:rsid w:val="003E6FFB"/>
    <w:rsid w:val="003F7D61"/>
    <w:rsid w:val="004025CC"/>
    <w:rsid w:val="00403098"/>
    <w:rsid w:val="0040660C"/>
    <w:rsid w:val="00410189"/>
    <w:rsid w:val="0041308D"/>
    <w:rsid w:val="00415ACF"/>
    <w:rsid w:val="004164E0"/>
    <w:rsid w:val="004202BF"/>
    <w:rsid w:val="00422678"/>
    <w:rsid w:val="00425DD7"/>
    <w:rsid w:val="0043211C"/>
    <w:rsid w:val="00444D08"/>
    <w:rsid w:val="004547CD"/>
    <w:rsid w:val="00454977"/>
    <w:rsid w:val="00461D0B"/>
    <w:rsid w:val="00467CCA"/>
    <w:rsid w:val="004717BC"/>
    <w:rsid w:val="00471E06"/>
    <w:rsid w:val="00475E3A"/>
    <w:rsid w:val="0048002B"/>
    <w:rsid w:val="00481C02"/>
    <w:rsid w:val="004865E2"/>
    <w:rsid w:val="004A4570"/>
    <w:rsid w:val="004A764C"/>
    <w:rsid w:val="004B4DED"/>
    <w:rsid w:val="004C0D27"/>
    <w:rsid w:val="004C0F8F"/>
    <w:rsid w:val="004C3BDF"/>
    <w:rsid w:val="004D2D1F"/>
    <w:rsid w:val="004D347C"/>
    <w:rsid w:val="004D6006"/>
    <w:rsid w:val="004D775A"/>
    <w:rsid w:val="004E0956"/>
    <w:rsid w:val="004F03AF"/>
    <w:rsid w:val="004F3A41"/>
    <w:rsid w:val="004F76C0"/>
    <w:rsid w:val="00507A23"/>
    <w:rsid w:val="00534895"/>
    <w:rsid w:val="00535D62"/>
    <w:rsid w:val="00536A02"/>
    <w:rsid w:val="0054094B"/>
    <w:rsid w:val="00543264"/>
    <w:rsid w:val="005441A9"/>
    <w:rsid w:val="00545A7E"/>
    <w:rsid w:val="00551687"/>
    <w:rsid w:val="0056208C"/>
    <w:rsid w:val="005647A3"/>
    <w:rsid w:val="00566240"/>
    <w:rsid w:val="00571C96"/>
    <w:rsid w:val="005821EF"/>
    <w:rsid w:val="005850CE"/>
    <w:rsid w:val="00585161"/>
    <w:rsid w:val="00586B77"/>
    <w:rsid w:val="00592535"/>
    <w:rsid w:val="00593906"/>
    <w:rsid w:val="0059402E"/>
    <w:rsid w:val="00597D2D"/>
    <w:rsid w:val="005A30C0"/>
    <w:rsid w:val="005A6699"/>
    <w:rsid w:val="005B27D4"/>
    <w:rsid w:val="005C4BAD"/>
    <w:rsid w:val="005C68D7"/>
    <w:rsid w:val="005D6E58"/>
    <w:rsid w:val="005E3247"/>
    <w:rsid w:val="005F11E9"/>
    <w:rsid w:val="005F3678"/>
    <w:rsid w:val="005F3BB4"/>
    <w:rsid w:val="005F5AD8"/>
    <w:rsid w:val="005F699D"/>
    <w:rsid w:val="00600917"/>
    <w:rsid w:val="006016B1"/>
    <w:rsid w:val="006075C6"/>
    <w:rsid w:val="00610F3B"/>
    <w:rsid w:val="0062020E"/>
    <w:rsid w:val="00625A76"/>
    <w:rsid w:val="00627C93"/>
    <w:rsid w:val="006412EB"/>
    <w:rsid w:val="00641690"/>
    <w:rsid w:val="00652523"/>
    <w:rsid w:val="0066136A"/>
    <w:rsid w:val="00663E5F"/>
    <w:rsid w:val="006659F4"/>
    <w:rsid w:val="006720AF"/>
    <w:rsid w:val="00676E38"/>
    <w:rsid w:val="006800C5"/>
    <w:rsid w:val="00690153"/>
    <w:rsid w:val="00690926"/>
    <w:rsid w:val="00690D7C"/>
    <w:rsid w:val="0069585D"/>
    <w:rsid w:val="00697008"/>
    <w:rsid w:val="006A4505"/>
    <w:rsid w:val="006A4DCB"/>
    <w:rsid w:val="006B0350"/>
    <w:rsid w:val="006B3DE5"/>
    <w:rsid w:val="006C1D90"/>
    <w:rsid w:val="006C5769"/>
    <w:rsid w:val="006D00D5"/>
    <w:rsid w:val="006D4DF7"/>
    <w:rsid w:val="006D5421"/>
    <w:rsid w:val="006E013C"/>
    <w:rsid w:val="006E5FB3"/>
    <w:rsid w:val="006F6B77"/>
    <w:rsid w:val="0070052C"/>
    <w:rsid w:val="00706E74"/>
    <w:rsid w:val="00707D7A"/>
    <w:rsid w:val="00713C3E"/>
    <w:rsid w:val="007272D4"/>
    <w:rsid w:val="00730A7A"/>
    <w:rsid w:val="0073335D"/>
    <w:rsid w:val="0073584F"/>
    <w:rsid w:val="00735BF7"/>
    <w:rsid w:val="00740825"/>
    <w:rsid w:val="00752A4C"/>
    <w:rsid w:val="00752CB9"/>
    <w:rsid w:val="00753959"/>
    <w:rsid w:val="007548EE"/>
    <w:rsid w:val="0076432A"/>
    <w:rsid w:val="0076713E"/>
    <w:rsid w:val="00773FFA"/>
    <w:rsid w:val="0077745B"/>
    <w:rsid w:val="00786A47"/>
    <w:rsid w:val="00792B6A"/>
    <w:rsid w:val="00794D81"/>
    <w:rsid w:val="00795B53"/>
    <w:rsid w:val="00796421"/>
    <w:rsid w:val="007A638C"/>
    <w:rsid w:val="007B0A0A"/>
    <w:rsid w:val="007B0F3F"/>
    <w:rsid w:val="007B2DEC"/>
    <w:rsid w:val="007B4723"/>
    <w:rsid w:val="007B53E8"/>
    <w:rsid w:val="007E3FE1"/>
    <w:rsid w:val="007E4654"/>
    <w:rsid w:val="007F11B0"/>
    <w:rsid w:val="007F3DCE"/>
    <w:rsid w:val="007F40DC"/>
    <w:rsid w:val="00813B65"/>
    <w:rsid w:val="00825534"/>
    <w:rsid w:val="00827009"/>
    <w:rsid w:val="0083017D"/>
    <w:rsid w:val="0083262D"/>
    <w:rsid w:val="008335BB"/>
    <w:rsid w:val="00833E4F"/>
    <w:rsid w:val="00834AC3"/>
    <w:rsid w:val="00844F13"/>
    <w:rsid w:val="0084681E"/>
    <w:rsid w:val="008468CF"/>
    <w:rsid w:val="008521B5"/>
    <w:rsid w:val="008529B9"/>
    <w:rsid w:val="00855765"/>
    <w:rsid w:val="00861D2E"/>
    <w:rsid w:val="008641B1"/>
    <w:rsid w:val="00866883"/>
    <w:rsid w:val="00867D64"/>
    <w:rsid w:val="00881AA3"/>
    <w:rsid w:val="008A3357"/>
    <w:rsid w:val="008B1392"/>
    <w:rsid w:val="008B158B"/>
    <w:rsid w:val="008C2F81"/>
    <w:rsid w:val="008C31AC"/>
    <w:rsid w:val="008D1E08"/>
    <w:rsid w:val="008D24A4"/>
    <w:rsid w:val="008D6AB9"/>
    <w:rsid w:val="008D6D3B"/>
    <w:rsid w:val="008D712D"/>
    <w:rsid w:val="008E1152"/>
    <w:rsid w:val="008E1385"/>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57B45"/>
    <w:rsid w:val="00962485"/>
    <w:rsid w:val="00965EF4"/>
    <w:rsid w:val="00981CC0"/>
    <w:rsid w:val="00985DD2"/>
    <w:rsid w:val="00987D62"/>
    <w:rsid w:val="00990BA7"/>
    <w:rsid w:val="00990EAB"/>
    <w:rsid w:val="00991390"/>
    <w:rsid w:val="00992DA7"/>
    <w:rsid w:val="00993D54"/>
    <w:rsid w:val="0099464B"/>
    <w:rsid w:val="009A2AD2"/>
    <w:rsid w:val="009A43DE"/>
    <w:rsid w:val="009B2E04"/>
    <w:rsid w:val="009B2EFE"/>
    <w:rsid w:val="009B34A0"/>
    <w:rsid w:val="009B37E2"/>
    <w:rsid w:val="009B3DFE"/>
    <w:rsid w:val="009B5A5E"/>
    <w:rsid w:val="009B5A73"/>
    <w:rsid w:val="009C111D"/>
    <w:rsid w:val="009D1560"/>
    <w:rsid w:val="009D2E6A"/>
    <w:rsid w:val="009D5AF2"/>
    <w:rsid w:val="009D6786"/>
    <w:rsid w:val="009E3C00"/>
    <w:rsid w:val="009E6820"/>
    <w:rsid w:val="009F1102"/>
    <w:rsid w:val="009F49A4"/>
    <w:rsid w:val="009F74DE"/>
    <w:rsid w:val="00A141EA"/>
    <w:rsid w:val="00A15055"/>
    <w:rsid w:val="00A45317"/>
    <w:rsid w:val="00A47819"/>
    <w:rsid w:val="00A47A77"/>
    <w:rsid w:val="00A5192B"/>
    <w:rsid w:val="00A54157"/>
    <w:rsid w:val="00A54F48"/>
    <w:rsid w:val="00A60356"/>
    <w:rsid w:val="00A60BA8"/>
    <w:rsid w:val="00A66DC9"/>
    <w:rsid w:val="00A75375"/>
    <w:rsid w:val="00A76186"/>
    <w:rsid w:val="00A80A9A"/>
    <w:rsid w:val="00A9189E"/>
    <w:rsid w:val="00A94EEA"/>
    <w:rsid w:val="00A979AE"/>
    <w:rsid w:val="00AB0302"/>
    <w:rsid w:val="00AB0505"/>
    <w:rsid w:val="00AB796B"/>
    <w:rsid w:val="00AC43E9"/>
    <w:rsid w:val="00AC6C34"/>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6BC3"/>
    <w:rsid w:val="00B26C3D"/>
    <w:rsid w:val="00B3087E"/>
    <w:rsid w:val="00B41036"/>
    <w:rsid w:val="00B47F71"/>
    <w:rsid w:val="00B57E19"/>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FEB"/>
    <w:rsid w:val="00BD01E1"/>
    <w:rsid w:val="00BD1D49"/>
    <w:rsid w:val="00BE342A"/>
    <w:rsid w:val="00BF5E24"/>
    <w:rsid w:val="00C04168"/>
    <w:rsid w:val="00C04268"/>
    <w:rsid w:val="00C15481"/>
    <w:rsid w:val="00C21C29"/>
    <w:rsid w:val="00C24E40"/>
    <w:rsid w:val="00C31113"/>
    <w:rsid w:val="00C33476"/>
    <w:rsid w:val="00C40C24"/>
    <w:rsid w:val="00C65123"/>
    <w:rsid w:val="00C668EC"/>
    <w:rsid w:val="00C80C8D"/>
    <w:rsid w:val="00C82CB8"/>
    <w:rsid w:val="00C83D1C"/>
    <w:rsid w:val="00C90CF9"/>
    <w:rsid w:val="00C978EC"/>
    <w:rsid w:val="00CA45B1"/>
    <w:rsid w:val="00CB1F55"/>
    <w:rsid w:val="00CB3467"/>
    <w:rsid w:val="00CC0FD0"/>
    <w:rsid w:val="00CC1A6C"/>
    <w:rsid w:val="00CC4426"/>
    <w:rsid w:val="00CD51AB"/>
    <w:rsid w:val="00CD6C4D"/>
    <w:rsid w:val="00CE01F6"/>
    <w:rsid w:val="00CE644B"/>
    <w:rsid w:val="00CF2456"/>
    <w:rsid w:val="00CF37C4"/>
    <w:rsid w:val="00CF58FF"/>
    <w:rsid w:val="00D02223"/>
    <w:rsid w:val="00D06874"/>
    <w:rsid w:val="00D07BE8"/>
    <w:rsid w:val="00D228D9"/>
    <w:rsid w:val="00D445B5"/>
    <w:rsid w:val="00D4565D"/>
    <w:rsid w:val="00D56302"/>
    <w:rsid w:val="00D56F8D"/>
    <w:rsid w:val="00D5767A"/>
    <w:rsid w:val="00D57EBF"/>
    <w:rsid w:val="00D65344"/>
    <w:rsid w:val="00D7468D"/>
    <w:rsid w:val="00D75490"/>
    <w:rsid w:val="00D83B23"/>
    <w:rsid w:val="00D841ED"/>
    <w:rsid w:val="00D8535C"/>
    <w:rsid w:val="00D93891"/>
    <w:rsid w:val="00D957A6"/>
    <w:rsid w:val="00DA2F39"/>
    <w:rsid w:val="00DA3772"/>
    <w:rsid w:val="00DA3C50"/>
    <w:rsid w:val="00DA49DA"/>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63F3"/>
    <w:rsid w:val="00EE5758"/>
    <w:rsid w:val="00EF740E"/>
    <w:rsid w:val="00F0122F"/>
    <w:rsid w:val="00F07073"/>
    <w:rsid w:val="00F07165"/>
    <w:rsid w:val="00F07789"/>
    <w:rsid w:val="00F3201D"/>
    <w:rsid w:val="00F334FE"/>
    <w:rsid w:val="00F40B4E"/>
    <w:rsid w:val="00F4196A"/>
    <w:rsid w:val="00F43CB1"/>
    <w:rsid w:val="00F542CE"/>
    <w:rsid w:val="00F6062D"/>
    <w:rsid w:val="00F65F96"/>
    <w:rsid w:val="00F67532"/>
    <w:rsid w:val="00F77C2E"/>
    <w:rsid w:val="00F8247A"/>
    <w:rsid w:val="00F93C8E"/>
    <w:rsid w:val="00FA006B"/>
    <w:rsid w:val="00FB105C"/>
    <w:rsid w:val="00FB3247"/>
    <w:rsid w:val="00FB4DCB"/>
    <w:rsid w:val="00FC388A"/>
    <w:rsid w:val="00FC746C"/>
    <w:rsid w:val="00FD1C34"/>
    <w:rsid w:val="00FD42A0"/>
    <w:rsid w:val="00FE02EE"/>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uiPriority w:val="99"/>
    <w:rsid w:val="00915B7D"/>
    <w:pPr>
      <w:snapToGrid w:val="0"/>
    </w:pPr>
    <w:rPr>
      <w:rFonts w:ascii="Courier New" w:hAnsi="Courier New"/>
      <w:sz w:val="20"/>
      <w:szCs w:val="20"/>
    </w:rPr>
  </w:style>
  <w:style w:type="character" w:customStyle="1" w:styleId="af2">
    <w:name w:val="Текст Знак"/>
    <w:basedOn w:val="a2"/>
    <w:link w:val="af1"/>
    <w:uiPriority w:val="99"/>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nhideWhenUsed/>
    <w:rsid w:val="00915B7D"/>
    <w:rPr>
      <w:sz w:val="16"/>
      <w:szCs w:val="16"/>
    </w:rPr>
  </w:style>
  <w:style w:type="paragraph" w:styleId="afe">
    <w:name w:val="annotation text"/>
    <w:basedOn w:val="a1"/>
    <w:link w:val="aff"/>
    <w:unhideWhenUsed/>
    <w:rsid w:val="00915B7D"/>
    <w:rPr>
      <w:sz w:val="20"/>
      <w:szCs w:val="20"/>
    </w:rPr>
  </w:style>
  <w:style w:type="character" w:customStyle="1" w:styleId="aff">
    <w:name w:val="Текст примечания Знак"/>
    <w:basedOn w:val="a2"/>
    <w:link w:val="afe"/>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paragraph" w:styleId="affffa">
    <w:name w:val="List Continue"/>
    <w:basedOn w:val="a1"/>
    <w:unhideWhenUsed/>
    <w:rsid w:val="009F1102"/>
    <w:pPr>
      <w:spacing w:after="120"/>
      <w:ind w:left="283"/>
      <w:contextualSpacing/>
    </w:pPr>
  </w:style>
  <w:style w:type="paragraph" w:customStyle="1" w:styleId="affffb">
    <w:name w:val="Чернокожин. Содержание."/>
    <w:basedOn w:val="a1"/>
    <w:autoRedefine/>
    <w:uiPriority w:val="99"/>
    <w:rsid w:val="009F1102"/>
    <w:pPr>
      <w:jc w:val="both"/>
    </w:pPr>
    <w:rPr>
      <w:caps/>
      <w:color w:val="000000"/>
      <w:lang w:eastAsia="en-US"/>
    </w:rPr>
  </w:style>
  <w:style w:type="paragraph" w:customStyle="1" w:styleId="00BodyText">
    <w:name w:val="00 BodyText"/>
    <w:basedOn w:val="a1"/>
    <w:rsid w:val="009F1102"/>
    <w:pPr>
      <w:tabs>
        <w:tab w:val="left" w:pos="0"/>
        <w:tab w:val="left" w:pos="851"/>
        <w:tab w:val="left" w:pos="2592"/>
        <w:tab w:val="left" w:pos="3888"/>
        <w:tab w:val="left" w:pos="5184"/>
        <w:tab w:val="left" w:pos="6480"/>
        <w:tab w:val="left" w:pos="7776"/>
        <w:tab w:val="left" w:pos="9072"/>
      </w:tabs>
      <w:spacing w:after="220" w:line="120" w:lineRule="atLeast"/>
      <w:ind w:right="-1"/>
      <w:jc w:val="both"/>
    </w:pPr>
    <w:rPr>
      <w:color w:val="00000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yperlink" Target="http://www.bashtel.ru/zakupki/informatsiya/index.php?SECTION_ID=92" TargetMode="Externa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hyperlink" Target="mailto:Gulnur.Iskhakova@russianpost.r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n.kulbin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eader" Target="header1.xml"/><Relationship Id="rId30" Type="http://schemas.openxmlformats.org/officeDocument/2006/relationships/hyperlink" Target="mailto:a.zhyrkin@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A9761-E0F4-4968-A3F3-D7D4802B9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1707</TotalTime>
  <Pages>25</Pages>
  <Words>8387</Words>
  <Characters>47810</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540</cp:revision>
  <cp:lastPrinted>2017-10-24T11:40:00Z</cp:lastPrinted>
  <dcterms:created xsi:type="dcterms:W3CDTF">2016-10-27T10:25:00Z</dcterms:created>
  <dcterms:modified xsi:type="dcterms:W3CDTF">2017-10-24T11:40:00Z</dcterms:modified>
</cp:coreProperties>
</file>